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4542" w:type="pct"/>
        <w:tblInd w:w="648" w:type="dxa"/>
        <w:tblLook w:val="04A0"/>
      </w:tblPr>
      <w:tblGrid>
        <w:gridCol w:w="5489"/>
        <w:gridCol w:w="6480"/>
      </w:tblGrid>
      <w:tr w:rsidR="00D0451B" w:rsidRPr="00D0451B" w:rsidTr="005A5EC2">
        <w:trPr>
          <w:trHeight w:val="144"/>
        </w:trPr>
        <w:tc>
          <w:tcPr>
            <w:tcW w:w="2293" w:type="pct"/>
          </w:tcPr>
          <w:p w:rsidR="00D0451B" w:rsidRPr="00D0451B" w:rsidRDefault="00D0451B" w:rsidP="00FC4B07">
            <w:pPr>
              <w:jc w:val="center"/>
              <w:rPr>
                <w:b/>
                <w:i/>
                <w:sz w:val="28"/>
                <w:szCs w:val="24"/>
                <w:u w:val="single"/>
              </w:rPr>
            </w:pPr>
            <w:r w:rsidRPr="00D0451B">
              <w:rPr>
                <w:b/>
                <w:i/>
                <w:sz w:val="28"/>
                <w:szCs w:val="24"/>
                <w:u w:val="single"/>
              </w:rPr>
              <w:t>Standards</w:t>
            </w:r>
          </w:p>
        </w:tc>
        <w:tc>
          <w:tcPr>
            <w:tcW w:w="2707" w:type="pct"/>
          </w:tcPr>
          <w:p w:rsidR="00D0451B" w:rsidRPr="00D0451B" w:rsidRDefault="00D0451B" w:rsidP="00FC4B07">
            <w:pPr>
              <w:jc w:val="center"/>
              <w:rPr>
                <w:b/>
                <w:i/>
                <w:sz w:val="28"/>
                <w:szCs w:val="24"/>
                <w:u w:val="single"/>
              </w:rPr>
            </w:pPr>
            <w:r w:rsidRPr="00D0451B">
              <w:rPr>
                <w:b/>
                <w:sz w:val="28"/>
                <w:szCs w:val="24"/>
                <w:u w:val="single"/>
              </w:rPr>
              <w:t>Category Percent</w:t>
            </w:r>
          </w:p>
        </w:tc>
      </w:tr>
      <w:tr w:rsidR="00D0451B" w:rsidRPr="00D0451B" w:rsidTr="005A5EC2">
        <w:trPr>
          <w:trHeight w:val="144"/>
        </w:trPr>
        <w:tc>
          <w:tcPr>
            <w:tcW w:w="2293" w:type="pct"/>
          </w:tcPr>
          <w:p w:rsidR="00D0451B" w:rsidRPr="00D0451B" w:rsidRDefault="00D0451B" w:rsidP="00FC4B07">
            <w:pPr>
              <w:rPr>
                <w:b/>
                <w:sz w:val="24"/>
                <w:szCs w:val="24"/>
              </w:rPr>
            </w:pPr>
            <w:r w:rsidRPr="00D0451B">
              <w:rPr>
                <w:b/>
                <w:sz w:val="24"/>
                <w:szCs w:val="24"/>
              </w:rPr>
              <w:t>Physical Science</w:t>
            </w:r>
          </w:p>
        </w:tc>
        <w:tc>
          <w:tcPr>
            <w:tcW w:w="2707" w:type="pct"/>
          </w:tcPr>
          <w:p w:rsidR="00D0451B" w:rsidRPr="00D0451B" w:rsidRDefault="00D0451B" w:rsidP="00FC4B07">
            <w:pPr>
              <w:jc w:val="center"/>
              <w:rPr>
                <w:b/>
                <w:sz w:val="24"/>
                <w:szCs w:val="24"/>
              </w:rPr>
            </w:pPr>
          </w:p>
        </w:tc>
      </w:tr>
      <w:tr w:rsidR="00D0451B" w:rsidRPr="00D0451B" w:rsidTr="005A5EC2">
        <w:trPr>
          <w:trHeight w:val="144"/>
        </w:trPr>
        <w:tc>
          <w:tcPr>
            <w:tcW w:w="2293" w:type="pct"/>
          </w:tcPr>
          <w:p w:rsidR="00D0451B" w:rsidRPr="00D0451B" w:rsidRDefault="00D0451B" w:rsidP="00FC4B07">
            <w:pPr>
              <w:jc w:val="right"/>
              <w:rPr>
                <w:sz w:val="24"/>
                <w:szCs w:val="24"/>
              </w:rPr>
            </w:pPr>
            <w:r w:rsidRPr="00D0451B">
              <w:rPr>
                <w:sz w:val="24"/>
                <w:szCs w:val="24"/>
              </w:rPr>
              <w:t>6.P.1</w:t>
            </w:r>
          </w:p>
        </w:tc>
        <w:tc>
          <w:tcPr>
            <w:tcW w:w="2707" w:type="pct"/>
          </w:tcPr>
          <w:p w:rsidR="00D0451B" w:rsidRPr="00D0451B" w:rsidRDefault="00D0451B" w:rsidP="00FC4B07">
            <w:pPr>
              <w:jc w:val="center"/>
              <w:rPr>
                <w:sz w:val="24"/>
                <w:szCs w:val="24"/>
              </w:rPr>
            </w:pPr>
            <w:r w:rsidRPr="00D0451B">
              <w:rPr>
                <w:sz w:val="24"/>
                <w:szCs w:val="24"/>
              </w:rPr>
              <w:t xml:space="preserve">13% to 17% </w:t>
            </w:r>
          </w:p>
        </w:tc>
      </w:tr>
      <w:tr w:rsidR="00D0451B" w:rsidRPr="00D0451B" w:rsidTr="005A5EC2">
        <w:trPr>
          <w:trHeight w:val="144"/>
        </w:trPr>
        <w:tc>
          <w:tcPr>
            <w:tcW w:w="2293" w:type="pct"/>
          </w:tcPr>
          <w:p w:rsidR="00D0451B" w:rsidRPr="00D0451B" w:rsidRDefault="00D0451B" w:rsidP="00FC4B07">
            <w:pPr>
              <w:jc w:val="right"/>
              <w:rPr>
                <w:sz w:val="24"/>
                <w:szCs w:val="24"/>
              </w:rPr>
            </w:pPr>
            <w:r w:rsidRPr="00D0451B">
              <w:rPr>
                <w:sz w:val="24"/>
                <w:szCs w:val="24"/>
              </w:rPr>
              <w:t>6.P.2</w:t>
            </w:r>
          </w:p>
        </w:tc>
        <w:tc>
          <w:tcPr>
            <w:tcW w:w="2707" w:type="pct"/>
          </w:tcPr>
          <w:p w:rsidR="00D0451B" w:rsidRPr="00D0451B" w:rsidRDefault="00D0451B" w:rsidP="00D0451B">
            <w:pPr>
              <w:jc w:val="center"/>
              <w:rPr>
                <w:sz w:val="24"/>
                <w:szCs w:val="24"/>
              </w:rPr>
            </w:pPr>
            <w:r w:rsidRPr="00D0451B">
              <w:rPr>
                <w:sz w:val="24"/>
                <w:szCs w:val="24"/>
              </w:rPr>
              <w:t xml:space="preserve">16 % to 22% </w:t>
            </w:r>
          </w:p>
        </w:tc>
      </w:tr>
      <w:tr w:rsidR="00D0451B" w:rsidRPr="00D0451B" w:rsidTr="005A5EC2">
        <w:trPr>
          <w:trHeight w:val="144"/>
        </w:trPr>
        <w:tc>
          <w:tcPr>
            <w:tcW w:w="2293" w:type="pct"/>
          </w:tcPr>
          <w:p w:rsidR="00D0451B" w:rsidRPr="00D0451B" w:rsidRDefault="00D0451B" w:rsidP="00D0451B">
            <w:pPr>
              <w:jc w:val="right"/>
              <w:rPr>
                <w:b/>
                <w:sz w:val="24"/>
                <w:szCs w:val="24"/>
              </w:rPr>
            </w:pPr>
            <w:r w:rsidRPr="00D0451B">
              <w:rPr>
                <w:sz w:val="24"/>
                <w:szCs w:val="24"/>
              </w:rPr>
              <w:t>6.P.3</w:t>
            </w:r>
          </w:p>
        </w:tc>
        <w:tc>
          <w:tcPr>
            <w:tcW w:w="2707" w:type="pct"/>
          </w:tcPr>
          <w:p w:rsidR="00D0451B" w:rsidRPr="00D0451B" w:rsidRDefault="00D0451B" w:rsidP="00FC4B07">
            <w:pPr>
              <w:jc w:val="center"/>
              <w:rPr>
                <w:sz w:val="24"/>
                <w:szCs w:val="24"/>
              </w:rPr>
            </w:pPr>
            <w:r w:rsidRPr="00D0451B">
              <w:rPr>
                <w:sz w:val="24"/>
                <w:szCs w:val="24"/>
              </w:rPr>
              <w:t>7% to 11%</w:t>
            </w:r>
          </w:p>
        </w:tc>
      </w:tr>
      <w:tr w:rsidR="00D0451B" w:rsidRPr="00D0451B" w:rsidTr="005A5EC2">
        <w:trPr>
          <w:trHeight w:val="144"/>
        </w:trPr>
        <w:tc>
          <w:tcPr>
            <w:tcW w:w="2293" w:type="pct"/>
          </w:tcPr>
          <w:p w:rsidR="00D0451B" w:rsidRPr="00D0451B" w:rsidRDefault="00D0451B" w:rsidP="00FC4B07">
            <w:pPr>
              <w:rPr>
                <w:b/>
                <w:sz w:val="24"/>
                <w:szCs w:val="24"/>
              </w:rPr>
            </w:pPr>
            <w:r w:rsidRPr="00D0451B">
              <w:rPr>
                <w:b/>
                <w:sz w:val="24"/>
                <w:szCs w:val="24"/>
              </w:rPr>
              <w:t>Earth Science</w:t>
            </w:r>
          </w:p>
        </w:tc>
        <w:tc>
          <w:tcPr>
            <w:tcW w:w="2707" w:type="pct"/>
          </w:tcPr>
          <w:p w:rsidR="00D0451B" w:rsidRPr="00D0451B" w:rsidRDefault="00D0451B" w:rsidP="00FC4B07">
            <w:pPr>
              <w:jc w:val="center"/>
              <w:rPr>
                <w:sz w:val="24"/>
                <w:szCs w:val="24"/>
              </w:rPr>
            </w:pPr>
          </w:p>
        </w:tc>
      </w:tr>
      <w:tr w:rsidR="00D0451B" w:rsidRPr="00D0451B" w:rsidTr="005A5EC2">
        <w:trPr>
          <w:trHeight w:val="144"/>
        </w:trPr>
        <w:tc>
          <w:tcPr>
            <w:tcW w:w="2293" w:type="pct"/>
          </w:tcPr>
          <w:p w:rsidR="00D0451B" w:rsidRPr="00D0451B" w:rsidRDefault="00D0451B" w:rsidP="00FC4B07">
            <w:pPr>
              <w:jc w:val="right"/>
              <w:rPr>
                <w:sz w:val="24"/>
                <w:szCs w:val="24"/>
              </w:rPr>
            </w:pPr>
            <w:r w:rsidRPr="00D0451B">
              <w:rPr>
                <w:sz w:val="24"/>
                <w:szCs w:val="24"/>
              </w:rPr>
              <w:t>6.E.1</w:t>
            </w:r>
          </w:p>
        </w:tc>
        <w:tc>
          <w:tcPr>
            <w:tcW w:w="2707" w:type="pct"/>
          </w:tcPr>
          <w:p w:rsidR="00D0451B" w:rsidRPr="00D0451B" w:rsidRDefault="00D0451B" w:rsidP="00D0451B">
            <w:pPr>
              <w:jc w:val="center"/>
              <w:rPr>
                <w:sz w:val="24"/>
                <w:szCs w:val="24"/>
              </w:rPr>
            </w:pPr>
            <w:r w:rsidRPr="00D0451B">
              <w:rPr>
                <w:sz w:val="24"/>
                <w:szCs w:val="24"/>
              </w:rPr>
              <w:t xml:space="preserve">9% to 14% </w:t>
            </w:r>
          </w:p>
        </w:tc>
      </w:tr>
      <w:tr w:rsidR="00D0451B" w:rsidRPr="00D0451B" w:rsidTr="005A5EC2">
        <w:trPr>
          <w:trHeight w:val="144"/>
        </w:trPr>
        <w:tc>
          <w:tcPr>
            <w:tcW w:w="2293" w:type="pct"/>
          </w:tcPr>
          <w:p w:rsidR="00D0451B" w:rsidRPr="00D0451B" w:rsidRDefault="00D0451B" w:rsidP="00D0451B">
            <w:pPr>
              <w:jc w:val="right"/>
              <w:rPr>
                <w:b/>
                <w:sz w:val="24"/>
                <w:szCs w:val="24"/>
              </w:rPr>
            </w:pPr>
            <w:r w:rsidRPr="00D0451B">
              <w:rPr>
                <w:sz w:val="24"/>
                <w:szCs w:val="24"/>
              </w:rPr>
              <w:t>6.E.2</w:t>
            </w:r>
          </w:p>
        </w:tc>
        <w:tc>
          <w:tcPr>
            <w:tcW w:w="2707" w:type="pct"/>
          </w:tcPr>
          <w:p w:rsidR="00D0451B" w:rsidRPr="00D0451B" w:rsidRDefault="00D0451B" w:rsidP="00D0451B">
            <w:pPr>
              <w:jc w:val="center"/>
              <w:rPr>
                <w:sz w:val="24"/>
                <w:szCs w:val="24"/>
              </w:rPr>
            </w:pPr>
            <w:r w:rsidRPr="00D0451B">
              <w:rPr>
                <w:sz w:val="24"/>
                <w:szCs w:val="24"/>
              </w:rPr>
              <w:t>16% to 20%</w:t>
            </w:r>
          </w:p>
        </w:tc>
      </w:tr>
      <w:tr w:rsidR="00D0451B" w:rsidRPr="00D0451B" w:rsidTr="005A5EC2">
        <w:trPr>
          <w:trHeight w:val="144"/>
        </w:trPr>
        <w:tc>
          <w:tcPr>
            <w:tcW w:w="2293" w:type="pct"/>
          </w:tcPr>
          <w:p w:rsidR="00D0451B" w:rsidRPr="00D0451B" w:rsidRDefault="00D0451B" w:rsidP="00FC4B07">
            <w:pPr>
              <w:rPr>
                <w:b/>
                <w:sz w:val="24"/>
                <w:szCs w:val="24"/>
              </w:rPr>
            </w:pPr>
            <w:r w:rsidRPr="00D0451B">
              <w:rPr>
                <w:b/>
                <w:sz w:val="24"/>
                <w:szCs w:val="24"/>
              </w:rPr>
              <w:t>Life Science</w:t>
            </w:r>
          </w:p>
        </w:tc>
        <w:tc>
          <w:tcPr>
            <w:tcW w:w="2707" w:type="pct"/>
          </w:tcPr>
          <w:p w:rsidR="00D0451B" w:rsidRPr="00D0451B" w:rsidRDefault="00D0451B" w:rsidP="00FC4B07">
            <w:pPr>
              <w:jc w:val="center"/>
              <w:rPr>
                <w:sz w:val="24"/>
                <w:szCs w:val="24"/>
              </w:rPr>
            </w:pPr>
          </w:p>
        </w:tc>
      </w:tr>
      <w:tr w:rsidR="00D0451B" w:rsidRPr="00D0451B" w:rsidTr="005A5EC2">
        <w:trPr>
          <w:trHeight w:val="144"/>
        </w:trPr>
        <w:tc>
          <w:tcPr>
            <w:tcW w:w="2293" w:type="pct"/>
          </w:tcPr>
          <w:p w:rsidR="00D0451B" w:rsidRPr="00D0451B" w:rsidRDefault="00D0451B" w:rsidP="00FC4B07">
            <w:pPr>
              <w:jc w:val="right"/>
              <w:rPr>
                <w:sz w:val="24"/>
                <w:szCs w:val="24"/>
              </w:rPr>
            </w:pPr>
            <w:r w:rsidRPr="00D0451B">
              <w:rPr>
                <w:sz w:val="24"/>
                <w:szCs w:val="24"/>
              </w:rPr>
              <w:t>6.L.1</w:t>
            </w:r>
          </w:p>
        </w:tc>
        <w:tc>
          <w:tcPr>
            <w:tcW w:w="2707" w:type="pct"/>
          </w:tcPr>
          <w:p w:rsidR="00D0451B" w:rsidRPr="00D0451B" w:rsidRDefault="00D0451B" w:rsidP="00D0451B">
            <w:pPr>
              <w:jc w:val="center"/>
              <w:rPr>
                <w:sz w:val="24"/>
                <w:szCs w:val="24"/>
              </w:rPr>
            </w:pPr>
            <w:r w:rsidRPr="00D0451B">
              <w:rPr>
                <w:sz w:val="24"/>
                <w:szCs w:val="24"/>
              </w:rPr>
              <w:t xml:space="preserve">2% to 8% </w:t>
            </w:r>
          </w:p>
        </w:tc>
      </w:tr>
      <w:tr w:rsidR="00D0451B" w:rsidRPr="00D0451B" w:rsidTr="005A5EC2">
        <w:trPr>
          <w:trHeight w:val="144"/>
        </w:trPr>
        <w:tc>
          <w:tcPr>
            <w:tcW w:w="2293" w:type="pct"/>
          </w:tcPr>
          <w:p w:rsidR="00D0451B" w:rsidRPr="00D0451B" w:rsidRDefault="00D0451B" w:rsidP="00FC4B07">
            <w:pPr>
              <w:jc w:val="right"/>
              <w:rPr>
                <w:sz w:val="24"/>
                <w:szCs w:val="24"/>
              </w:rPr>
            </w:pPr>
            <w:r w:rsidRPr="00D0451B">
              <w:rPr>
                <w:sz w:val="24"/>
                <w:szCs w:val="24"/>
              </w:rPr>
              <w:t>6.L.2</w:t>
            </w:r>
          </w:p>
        </w:tc>
        <w:tc>
          <w:tcPr>
            <w:tcW w:w="2707" w:type="pct"/>
          </w:tcPr>
          <w:p w:rsidR="00D0451B" w:rsidRPr="00D0451B" w:rsidRDefault="00D0451B" w:rsidP="00D0451B">
            <w:pPr>
              <w:jc w:val="center"/>
              <w:rPr>
                <w:sz w:val="24"/>
                <w:szCs w:val="24"/>
              </w:rPr>
            </w:pPr>
            <w:r w:rsidRPr="00D0451B">
              <w:rPr>
                <w:sz w:val="24"/>
                <w:szCs w:val="24"/>
              </w:rPr>
              <w:t xml:space="preserve">10% to 16% </w:t>
            </w:r>
          </w:p>
        </w:tc>
      </w:tr>
    </w:tbl>
    <w:p w:rsidR="00D0451B" w:rsidRDefault="00D0451B" w:rsidP="00D0451B"/>
    <w:tbl>
      <w:tblPr>
        <w:tblStyle w:val="TableGrid"/>
        <w:tblW w:w="12006" w:type="dxa"/>
        <w:jc w:val="center"/>
        <w:tblInd w:w="1242" w:type="dxa"/>
        <w:tblLook w:val="04A0"/>
      </w:tblPr>
      <w:tblGrid>
        <w:gridCol w:w="742"/>
        <w:gridCol w:w="2783"/>
        <w:gridCol w:w="3297"/>
        <w:gridCol w:w="2525"/>
        <w:gridCol w:w="2651"/>
        <w:gridCol w:w="8"/>
      </w:tblGrid>
      <w:tr w:rsidR="000E2F34" w:rsidRPr="00F47E6D" w:rsidTr="005A5EC2">
        <w:trPr>
          <w:jc w:val="center"/>
        </w:trPr>
        <w:tc>
          <w:tcPr>
            <w:tcW w:w="436" w:type="dxa"/>
            <w:textDirection w:val="btLr"/>
          </w:tcPr>
          <w:p w:rsidR="000E2F34" w:rsidRPr="00F47E6D" w:rsidRDefault="000E2F34" w:rsidP="002F3504">
            <w:pPr>
              <w:ind w:left="113" w:right="113"/>
              <w:jc w:val="center"/>
              <w:rPr>
                <w:rFonts w:ascii="Times New Roman" w:hAnsi="Times New Roman" w:cs="Times New Roman"/>
                <w:b/>
              </w:rPr>
            </w:pPr>
          </w:p>
        </w:tc>
        <w:tc>
          <w:tcPr>
            <w:tcW w:w="6338" w:type="dxa"/>
            <w:gridSpan w:val="2"/>
            <w:shd w:val="clear" w:color="auto" w:fill="D99594" w:themeFill="accent2" w:themeFillTint="99"/>
          </w:tcPr>
          <w:p w:rsidR="000E2F34" w:rsidRPr="000E2F34" w:rsidRDefault="000E2F34" w:rsidP="000E2F34">
            <w:pPr>
              <w:rPr>
                <w:b/>
              </w:rPr>
            </w:pPr>
            <w:r w:rsidRPr="000E2F34">
              <w:rPr>
                <w:b/>
              </w:rPr>
              <w:t xml:space="preserve">Subject:  </w:t>
            </w:r>
            <w:r w:rsidR="00F67A68">
              <w:rPr>
                <w:b/>
              </w:rPr>
              <w:t>Science</w:t>
            </w:r>
          </w:p>
          <w:p w:rsidR="000E2F34" w:rsidRPr="000E2F34" w:rsidRDefault="000E2F34" w:rsidP="000E2F34">
            <w:pPr>
              <w:rPr>
                <w:b/>
              </w:rPr>
            </w:pPr>
            <w:r w:rsidRPr="000E2F34">
              <w:rPr>
                <w:b/>
              </w:rPr>
              <w:t xml:space="preserve">Grade Level:  </w:t>
            </w:r>
            <w:r w:rsidR="002F7250">
              <w:rPr>
                <w:b/>
              </w:rPr>
              <w:t>6</w:t>
            </w:r>
            <w:r w:rsidRPr="000E2F34">
              <w:rPr>
                <w:b/>
                <w:vertAlign w:val="superscript"/>
              </w:rPr>
              <w:t>th</w:t>
            </w:r>
          </w:p>
          <w:p w:rsidR="000E2F34" w:rsidRPr="000E2F34" w:rsidRDefault="000E2F34" w:rsidP="002F7250">
            <w:pPr>
              <w:rPr>
                <w:b/>
              </w:rPr>
            </w:pPr>
            <w:r w:rsidRPr="000E2F34">
              <w:rPr>
                <w:rFonts w:cs="Times New Roman"/>
                <w:b/>
              </w:rPr>
              <w:t xml:space="preserve">Unit Title:  </w:t>
            </w:r>
            <w:r w:rsidR="002F7250">
              <w:rPr>
                <w:rFonts w:cs="Times New Roman"/>
                <w:b/>
              </w:rPr>
              <w:t>Energy and Motion</w:t>
            </w:r>
            <w:r w:rsidR="0072516D">
              <w:rPr>
                <w:rFonts w:cs="Times New Roman"/>
                <w:b/>
              </w:rPr>
              <w:t xml:space="preserve"> “Catch A Wave”</w:t>
            </w:r>
          </w:p>
        </w:tc>
        <w:tc>
          <w:tcPr>
            <w:tcW w:w="5232" w:type="dxa"/>
            <w:gridSpan w:val="3"/>
            <w:shd w:val="clear" w:color="auto" w:fill="8DB3E2" w:themeFill="text2" w:themeFillTint="66"/>
          </w:tcPr>
          <w:p w:rsidR="000E2F34" w:rsidRDefault="000E2F34" w:rsidP="000E2F34">
            <w:pPr>
              <w:rPr>
                <w:b/>
              </w:rPr>
            </w:pPr>
            <w:r w:rsidRPr="000E2F34">
              <w:rPr>
                <w:b/>
              </w:rPr>
              <w:t>Time</w:t>
            </w:r>
            <w:r w:rsidR="000721C5">
              <w:rPr>
                <w:b/>
              </w:rPr>
              <w:t xml:space="preserve"> </w:t>
            </w:r>
            <w:r w:rsidRPr="000E2F34">
              <w:rPr>
                <w:b/>
              </w:rPr>
              <w:t xml:space="preserve">frame Needed for Completion:  </w:t>
            </w:r>
          </w:p>
          <w:p w:rsidR="003E1B24" w:rsidRDefault="003E1B24" w:rsidP="000E2F34">
            <w:pPr>
              <w:rPr>
                <w:b/>
              </w:rPr>
            </w:pPr>
          </w:p>
          <w:p w:rsidR="005A5EC2" w:rsidRPr="0043422F" w:rsidRDefault="005A5EC2" w:rsidP="005A5EC2">
            <w:pPr>
              <w:rPr>
                <w:b/>
                <w:u w:val="single"/>
              </w:rPr>
            </w:pPr>
          </w:p>
          <w:p w:rsidR="000E2F34" w:rsidRPr="000E2F34" w:rsidRDefault="000E2F34" w:rsidP="005A5EC2">
            <w:pPr>
              <w:rPr>
                <w:rFonts w:cs="Times New Roman"/>
                <w:b/>
              </w:rPr>
            </w:pPr>
          </w:p>
        </w:tc>
      </w:tr>
      <w:tr w:rsidR="007032AC" w:rsidRPr="00F47E6D" w:rsidTr="005A5EC2">
        <w:trPr>
          <w:jc w:val="center"/>
        </w:trPr>
        <w:tc>
          <w:tcPr>
            <w:tcW w:w="436" w:type="dxa"/>
            <w:vMerge w:val="restart"/>
            <w:textDirection w:val="btLr"/>
          </w:tcPr>
          <w:p w:rsidR="00395E27" w:rsidRDefault="00734D1B" w:rsidP="009C43FF">
            <w:pPr>
              <w:ind w:left="113" w:right="113"/>
              <w:jc w:val="center"/>
              <w:rPr>
                <w:rFonts w:ascii="Times New Roman" w:hAnsi="Times New Roman" w:cs="Times New Roman"/>
                <w:b/>
              </w:rPr>
            </w:pPr>
            <w:r>
              <w:rPr>
                <w:rFonts w:ascii="Times New Roman" w:hAnsi="Times New Roman" w:cs="Times New Roman"/>
                <w:b/>
              </w:rPr>
              <w:t>“Catch a Wave”</w:t>
            </w:r>
          </w:p>
          <w:p w:rsidR="007032AC" w:rsidRPr="00F47E6D" w:rsidRDefault="00395E27" w:rsidP="009C43FF">
            <w:pPr>
              <w:ind w:left="113" w:right="113"/>
              <w:jc w:val="center"/>
              <w:rPr>
                <w:rFonts w:ascii="Times New Roman" w:hAnsi="Times New Roman" w:cs="Times New Roman"/>
                <w:b/>
              </w:rPr>
            </w:pPr>
            <w:r>
              <w:rPr>
                <w:rFonts w:ascii="Times New Roman" w:hAnsi="Times New Roman" w:cs="Times New Roman"/>
                <w:b/>
              </w:rPr>
              <w:t>Unit 1</w:t>
            </w:r>
            <w:r w:rsidR="007032AC">
              <w:br w:type="page"/>
            </w:r>
          </w:p>
        </w:tc>
        <w:tc>
          <w:tcPr>
            <w:tcW w:w="11570" w:type="dxa"/>
            <w:gridSpan w:val="5"/>
          </w:tcPr>
          <w:p w:rsidR="007032AC" w:rsidRPr="000E2F34" w:rsidRDefault="007032AC" w:rsidP="00C52C72">
            <w:pPr>
              <w:autoSpaceDE w:val="0"/>
              <w:autoSpaceDN w:val="0"/>
              <w:adjustRightInd w:val="0"/>
              <w:rPr>
                <w:rFonts w:cs="Times New Roman"/>
                <w:b/>
                <w:i/>
                <w:sz w:val="24"/>
                <w:szCs w:val="24"/>
              </w:rPr>
            </w:pPr>
            <w:r w:rsidRPr="000E2F34">
              <w:rPr>
                <w:rFonts w:cs="Times New Roman"/>
                <w:b/>
                <w:i/>
                <w:sz w:val="24"/>
                <w:szCs w:val="24"/>
              </w:rPr>
              <w:t xml:space="preserve">Domain(s):  </w:t>
            </w:r>
            <w:r w:rsidR="00AE055C">
              <w:rPr>
                <w:rFonts w:cs="Times New Roman"/>
                <w:b/>
                <w:i/>
                <w:sz w:val="24"/>
                <w:szCs w:val="24"/>
              </w:rPr>
              <w:t>Physical Science- Energy and Matter</w:t>
            </w:r>
          </w:p>
          <w:p w:rsidR="009222A3" w:rsidRDefault="009222A3" w:rsidP="00C52C72">
            <w:pPr>
              <w:rPr>
                <w:rFonts w:cs="Times New Roman"/>
                <w:b/>
                <w:i/>
                <w:sz w:val="24"/>
                <w:szCs w:val="24"/>
              </w:rPr>
            </w:pPr>
          </w:p>
          <w:p w:rsidR="007032AC" w:rsidRDefault="00F67A68" w:rsidP="00C52C72">
            <w:pPr>
              <w:rPr>
                <w:rFonts w:cs="Times New Roman"/>
                <w:b/>
                <w:i/>
                <w:sz w:val="24"/>
                <w:szCs w:val="24"/>
              </w:rPr>
            </w:pPr>
            <w:r>
              <w:rPr>
                <w:rFonts w:cs="Times New Roman"/>
                <w:b/>
                <w:i/>
                <w:sz w:val="24"/>
                <w:szCs w:val="24"/>
              </w:rPr>
              <w:t xml:space="preserve">Priority </w:t>
            </w:r>
            <w:r w:rsidR="007032AC" w:rsidRPr="000E2F34">
              <w:rPr>
                <w:rFonts w:cs="Times New Roman"/>
                <w:b/>
                <w:i/>
                <w:sz w:val="24"/>
                <w:szCs w:val="24"/>
              </w:rPr>
              <w:t>Standard(s):</w:t>
            </w:r>
          </w:p>
          <w:p w:rsidR="00A4106F" w:rsidRDefault="00A4106F" w:rsidP="00C52C72">
            <w:pPr>
              <w:rPr>
                <w:rFonts w:cs="Times New Roman"/>
                <w:b/>
                <w:i/>
                <w:sz w:val="24"/>
                <w:szCs w:val="24"/>
              </w:rPr>
            </w:pPr>
            <w:proofErr w:type="gramStart"/>
            <w:r>
              <w:rPr>
                <w:rFonts w:cs="Times New Roman"/>
                <w:b/>
                <w:i/>
                <w:sz w:val="24"/>
                <w:szCs w:val="24"/>
              </w:rPr>
              <w:t>6.P.1</w:t>
            </w:r>
            <w:proofErr w:type="gramEnd"/>
            <w:r>
              <w:rPr>
                <w:rFonts w:cs="Times New Roman"/>
                <w:b/>
                <w:i/>
                <w:sz w:val="24"/>
                <w:szCs w:val="24"/>
              </w:rPr>
              <w:t xml:space="preserve">  Understand the properties of waves and the wavelike properties of energy in earthquakes, light and sound.</w:t>
            </w:r>
          </w:p>
          <w:tbl>
            <w:tblPr>
              <w:tblW w:w="0" w:type="auto"/>
              <w:tblBorders>
                <w:top w:val="nil"/>
                <w:left w:val="nil"/>
                <w:bottom w:val="nil"/>
                <w:right w:val="nil"/>
              </w:tblBorders>
              <w:tblLook w:val="0000"/>
            </w:tblPr>
            <w:tblGrid>
              <w:gridCol w:w="11048"/>
            </w:tblGrid>
            <w:tr w:rsidR="009222A3" w:rsidRPr="002C0F34" w:rsidTr="00A4106F">
              <w:trPr>
                <w:trHeight w:val="1270"/>
              </w:trPr>
              <w:tc>
                <w:tcPr>
                  <w:tcW w:w="0" w:type="auto"/>
                </w:tcPr>
                <w:p w:rsidR="009222A3" w:rsidRPr="00A4106F" w:rsidRDefault="009222A3" w:rsidP="002C0F34">
                  <w:pPr>
                    <w:tabs>
                      <w:tab w:val="left" w:pos="-1174"/>
                      <w:tab w:val="left" w:pos="-1084"/>
                    </w:tabs>
                    <w:autoSpaceDE w:val="0"/>
                    <w:autoSpaceDN w:val="0"/>
                    <w:adjustRightInd w:val="0"/>
                    <w:spacing w:after="0" w:line="240" w:lineRule="auto"/>
                    <w:ind w:left="1256" w:hanging="810"/>
                    <w:rPr>
                      <w:rFonts w:cs="Cambria"/>
                      <w:color w:val="000000"/>
                      <w:sz w:val="24"/>
                      <w:szCs w:val="24"/>
                    </w:rPr>
                  </w:pPr>
                  <w:r w:rsidRPr="002C0F34">
                    <w:rPr>
                      <w:rFonts w:cs="Times New Roman"/>
                      <w:sz w:val="24"/>
                      <w:szCs w:val="24"/>
                    </w:rPr>
                    <w:t xml:space="preserve"> </w:t>
                  </w:r>
                  <w:proofErr w:type="gramStart"/>
                  <w:r w:rsidRPr="00A4106F">
                    <w:rPr>
                      <w:rFonts w:cs="Cambria"/>
                      <w:b/>
                      <w:color w:val="000000"/>
                      <w:sz w:val="24"/>
                      <w:szCs w:val="24"/>
                    </w:rPr>
                    <w:t>6.P.1.1</w:t>
                  </w:r>
                  <w:proofErr w:type="gramEnd"/>
                  <w:r w:rsidRPr="00A4106F">
                    <w:rPr>
                      <w:rFonts w:cs="Cambria"/>
                      <w:color w:val="000000"/>
                      <w:sz w:val="24"/>
                      <w:szCs w:val="24"/>
                    </w:rPr>
                    <w:t xml:space="preserve"> Compare the properties of waves to the wavelike property of energy in earthquakes, light and sound. </w:t>
                  </w:r>
                </w:p>
                <w:p w:rsidR="009222A3" w:rsidRPr="00A4106F" w:rsidRDefault="009222A3" w:rsidP="002C0F34">
                  <w:pPr>
                    <w:tabs>
                      <w:tab w:val="left" w:pos="-1174"/>
                      <w:tab w:val="left" w:pos="-1084"/>
                    </w:tabs>
                    <w:autoSpaceDE w:val="0"/>
                    <w:autoSpaceDN w:val="0"/>
                    <w:adjustRightInd w:val="0"/>
                    <w:spacing w:after="0" w:line="240" w:lineRule="auto"/>
                    <w:ind w:left="1256" w:hanging="810"/>
                    <w:rPr>
                      <w:rFonts w:cs="Cambria"/>
                      <w:color w:val="000000"/>
                      <w:sz w:val="24"/>
                      <w:szCs w:val="24"/>
                    </w:rPr>
                  </w:pPr>
                  <w:r w:rsidRPr="002C0F34">
                    <w:rPr>
                      <w:rFonts w:cs="Cambria"/>
                      <w:color w:val="000000"/>
                      <w:sz w:val="24"/>
                      <w:szCs w:val="24"/>
                    </w:rPr>
                    <w:t xml:space="preserve"> </w:t>
                  </w:r>
                  <w:proofErr w:type="gramStart"/>
                  <w:r w:rsidRPr="00A4106F">
                    <w:rPr>
                      <w:rFonts w:cs="Cambria"/>
                      <w:b/>
                      <w:color w:val="000000"/>
                      <w:sz w:val="24"/>
                      <w:szCs w:val="24"/>
                    </w:rPr>
                    <w:t>6.P.1.2</w:t>
                  </w:r>
                  <w:proofErr w:type="gramEnd"/>
                  <w:r w:rsidRPr="00A4106F">
                    <w:rPr>
                      <w:rFonts w:cs="Cambria"/>
                      <w:color w:val="000000"/>
                      <w:sz w:val="24"/>
                      <w:szCs w:val="24"/>
                    </w:rPr>
                    <w:t xml:space="preserve"> Explain the relationship among visible light, the electromagnetic spectrum, and sight. </w:t>
                  </w:r>
                </w:p>
                <w:p w:rsidR="009222A3" w:rsidRDefault="009222A3" w:rsidP="002C0F34">
                  <w:pPr>
                    <w:tabs>
                      <w:tab w:val="left" w:pos="-1174"/>
                      <w:tab w:val="left" w:pos="-1084"/>
                    </w:tabs>
                    <w:autoSpaceDE w:val="0"/>
                    <w:autoSpaceDN w:val="0"/>
                    <w:adjustRightInd w:val="0"/>
                    <w:spacing w:after="0" w:line="240" w:lineRule="auto"/>
                    <w:ind w:left="1256" w:hanging="810"/>
                    <w:rPr>
                      <w:rFonts w:cs="Cambria"/>
                      <w:color w:val="000000"/>
                      <w:sz w:val="24"/>
                      <w:szCs w:val="24"/>
                    </w:rPr>
                  </w:pPr>
                  <w:r w:rsidRPr="002C0F34">
                    <w:rPr>
                      <w:rFonts w:cs="Cambria"/>
                      <w:color w:val="000000"/>
                      <w:sz w:val="24"/>
                      <w:szCs w:val="24"/>
                    </w:rPr>
                    <w:t xml:space="preserve"> </w:t>
                  </w:r>
                  <w:proofErr w:type="gramStart"/>
                  <w:r w:rsidRPr="00A4106F">
                    <w:rPr>
                      <w:rFonts w:cs="Cambria"/>
                      <w:b/>
                      <w:color w:val="000000"/>
                      <w:sz w:val="24"/>
                      <w:szCs w:val="24"/>
                    </w:rPr>
                    <w:t>6.P.1.3</w:t>
                  </w:r>
                  <w:proofErr w:type="gramEnd"/>
                  <w:r w:rsidRPr="00A4106F">
                    <w:rPr>
                      <w:rFonts w:cs="Cambria"/>
                      <w:color w:val="000000"/>
                      <w:sz w:val="24"/>
                      <w:szCs w:val="24"/>
                    </w:rPr>
                    <w:t xml:space="preserve"> Explain the relationship among the rate of vibration, the medium through which vibrations travel, sound and hearing.</w:t>
                  </w:r>
                </w:p>
                <w:p w:rsidR="009222A3" w:rsidRPr="00A4106F" w:rsidRDefault="009222A3" w:rsidP="002C0F34">
                  <w:pPr>
                    <w:tabs>
                      <w:tab w:val="left" w:pos="-1174"/>
                      <w:tab w:val="left" w:pos="446"/>
                    </w:tabs>
                    <w:autoSpaceDE w:val="0"/>
                    <w:autoSpaceDN w:val="0"/>
                    <w:adjustRightInd w:val="0"/>
                    <w:spacing w:after="0" w:line="240" w:lineRule="auto"/>
                    <w:ind w:left="1256" w:hanging="1350"/>
                    <w:rPr>
                      <w:rFonts w:ascii="Cambria" w:hAnsi="Cambria" w:cs="Cambria"/>
                      <w:color w:val="000000"/>
                      <w:sz w:val="24"/>
                      <w:szCs w:val="24"/>
                    </w:rPr>
                  </w:pPr>
                  <w:proofErr w:type="gramStart"/>
                  <w:r w:rsidRPr="002C0F34">
                    <w:rPr>
                      <w:b/>
                      <w:bCs/>
                      <w:i/>
                      <w:sz w:val="24"/>
                      <w:szCs w:val="24"/>
                    </w:rPr>
                    <w:t>6.P.3</w:t>
                  </w:r>
                  <w:proofErr w:type="gramEnd"/>
                  <w:r w:rsidRPr="002C0F34">
                    <w:rPr>
                      <w:b/>
                      <w:bCs/>
                      <w:sz w:val="24"/>
                      <w:szCs w:val="24"/>
                    </w:rPr>
                    <w:t xml:space="preserve"> Understand characteristics of energy transfer and interactions of matter and energy. </w:t>
                  </w:r>
                </w:p>
              </w:tc>
            </w:tr>
          </w:tbl>
          <w:p w:rsidR="002C0F34" w:rsidRPr="002C0F34" w:rsidRDefault="002C0F34" w:rsidP="002C0F34">
            <w:pPr>
              <w:pStyle w:val="Default"/>
              <w:ind w:left="1364" w:hanging="810"/>
              <w:rPr>
                <w:rFonts w:asciiTheme="minorHAnsi" w:hAnsiTheme="minorHAnsi"/>
              </w:rPr>
            </w:pPr>
            <w:proofErr w:type="gramStart"/>
            <w:r w:rsidRPr="002C0F34">
              <w:rPr>
                <w:rFonts w:asciiTheme="minorHAnsi" w:hAnsiTheme="minorHAnsi"/>
                <w:b/>
              </w:rPr>
              <w:t>6.P.3.1</w:t>
            </w:r>
            <w:proofErr w:type="gramEnd"/>
            <w:r w:rsidRPr="002C0F34">
              <w:rPr>
                <w:rFonts w:asciiTheme="minorHAnsi" w:hAnsiTheme="minorHAnsi"/>
              </w:rPr>
              <w:t xml:space="preserve">  Illustrate the transfer of heat energy from warmer objects to cooler ones using examples of conduction, radiation and convection and the effects that may result. </w:t>
            </w:r>
          </w:p>
          <w:p w:rsidR="002C0F34" w:rsidRPr="002C0F34" w:rsidRDefault="002C0F34" w:rsidP="002C0F34">
            <w:pPr>
              <w:pStyle w:val="Default"/>
              <w:ind w:left="1364" w:hanging="810"/>
              <w:rPr>
                <w:rFonts w:asciiTheme="minorHAnsi" w:hAnsiTheme="minorHAnsi"/>
              </w:rPr>
            </w:pPr>
            <w:proofErr w:type="gramStart"/>
            <w:r w:rsidRPr="002C0F34">
              <w:rPr>
                <w:rFonts w:asciiTheme="minorHAnsi" w:hAnsiTheme="minorHAnsi"/>
                <w:b/>
              </w:rPr>
              <w:t>6.P.3.2</w:t>
            </w:r>
            <w:proofErr w:type="gramEnd"/>
            <w:r w:rsidRPr="002C0F34">
              <w:rPr>
                <w:rFonts w:asciiTheme="minorHAnsi" w:hAnsiTheme="minorHAnsi"/>
              </w:rPr>
              <w:t xml:space="preserve">  Explain the effects of electromagnetic waves on various materials to include absorption, scattering, </w:t>
            </w:r>
            <w:r w:rsidRPr="002C0F34">
              <w:rPr>
                <w:rFonts w:asciiTheme="minorHAnsi" w:hAnsiTheme="minorHAnsi"/>
              </w:rPr>
              <w:lastRenderedPageBreak/>
              <w:t xml:space="preserve">and change in temperature. </w:t>
            </w:r>
          </w:p>
          <w:p w:rsidR="002C0F34" w:rsidRPr="002C0F34" w:rsidRDefault="002C0F34" w:rsidP="002C0F34">
            <w:pPr>
              <w:pStyle w:val="Default"/>
              <w:ind w:left="1364" w:hanging="810"/>
              <w:rPr>
                <w:rFonts w:asciiTheme="minorHAnsi" w:hAnsiTheme="minorHAnsi"/>
              </w:rPr>
            </w:pPr>
            <w:proofErr w:type="gramStart"/>
            <w:r w:rsidRPr="002C0F34">
              <w:rPr>
                <w:rFonts w:asciiTheme="minorHAnsi" w:hAnsiTheme="minorHAnsi"/>
                <w:b/>
              </w:rPr>
              <w:t>6.P.3.3</w:t>
            </w:r>
            <w:proofErr w:type="gramEnd"/>
            <w:r w:rsidRPr="002C0F34">
              <w:rPr>
                <w:rFonts w:asciiTheme="minorHAnsi" w:hAnsiTheme="minorHAnsi"/>
              </w:rPr>
              <w:t xml:space="preserve">  Explain the suitability of materials for use in technological design based on a response to heat (to include conduction, expansion, and contraction) and electrical energy (conductors and insulators). </w:t>
            </w:r>
          </w:p>
          <w:p w:rsidR="00F67A68" w:rsidRDefault="00F67A68" w:rsidP="00F67A68">
            <w:pPr>
              <w:rPr>
                <w:rFonts w:cs="Times New Roman"/>
                <w:b/>
                <w:i/>
                <w:sz w:val="24"/>
                <w:szCs w:val="24"/>
              </w:rPr>
            </w:pPr>
            <w:r>
              <w:rPr>
                <w:rFonts w:cs="Times New Roman"/>
                <w:b/>
                <w:i/>
                <w:sz w:val="24"/>
                <w:szCs w:val="24"/>
              </w:rPr>
              <w:t xml:space="preserve">Supporting </w:t>
            </w:r>
            <w:r w:rsidRPr="000E2F34">
              <w:rPr>
                <w:rFonts w:cs="Times New Roman"/>
                <w:b/>
                <w:i/>
                <w:sz w:val="24"/>
                <w:szCs w:val="24"/>
              </w:rPr>
              <w:t>Standard(s):</w:t>
            </w:r>
          </w:p>
          <w:p w:rsidR="002C0F34" w:rsidRPr="00830B18" w:rsidRDefault="00830B18" w:rsidP="002C0F34">
            <w:pPr>
              <w:pStyle w:val="Default"/>
              <w:rPr>
                <w:rFonts w:asciiTheme="minorHAnsi" w:hAnsiTheme="minorHAnsi"/>
              </w:rPr>
            </w:pPr>
            <w:proofErr w:type="gramStart"/>
            <w:r w:rsidRPr="00830B18">
              <w:rPr>
                <w:rFonts w:asciiTheme="minorHAnsi" w:hAnsiTheme="minorHAnsi"/>
                <w:b/>
                <w:bCs/>
                <w:i/>
              </w:rPr>
              <w:t>3.P.3</w:t>
            </w:r>
            <w:proofErr w:type="gramEnd"/>
            <w:r w:rsidRPr="00830B18">
              <w:rPr>
                <w:rFonts w:asciiTheme="minorHAnsi" w:hAnsiTheme="minorHAnsi"/>
                <w:b/>
                <w:bCs/>
              </w:rPr>
              <w:t xml:space="preserve">  </w:t>
            </w:r>
            <w:r w:rsidR="002C0F34" w:rsidRPr="00830B18">
              <w:rPr>
                <w:rFonts w:asciiTheme="minorHAnsi" w:hAnsiTheme="minorHAnsi"/>
                <w:b/>
                <w:bCs/>
              </w:rPr>
              <w:t xml:space="preserve">Recognize how energy can be transferred from one object to another. </w:t>
            </w:r>
          </w:p>
          <w:p w:rsidR="002C0F34" w:rsidRPr="00830B18" w:rsidRDefault="00830B18" w:rsidP="00830B18">
            <w:pPr>
              <w:pStyle w:val="Default"/>
              <w:ind w:left="1364" w:hanging="810"/>
              <w:rPr>
                <w:rFonts w:asciiTheme="minorHAnsi" w:hAnsiTheme="minorHAnsi"/>
              </w:rPr>
            </w:pPr>
            <w:proofErr w:type="gramStart"/>
            <w:r w:rsidRPr="00830B18">
              <w:rPr>
                <w:rFonts w:asciiTheme="minorHAnsi" w:hAnsiTheme="minorHAnsi"/>
                <w:b/>
              </w:rPr>
              <w:t>3.P.3.1</w:t>
            </w:r>
            <w:proofErr w:type="gramEnd"/>
            <w:r w:rsidRPr="00830B18">
              <w:rPr>
                <w:rFonts w:asciiTheme="minorHAnsi" w:hAnsiTheme="minorHAnsi"/>
              </w:rPr>
              <w:t xml:space="preserve">  </w:t>
            </w:r>
            <w:r w:rsidR="002C0F34" w:rsidRPr="00830B18">
              <w:rPr>
                <w:rFonts w:asciiTheme="minorHAnsi" w:hAnsiTheme="minorHAnsi"/>
              </w:rPr>
              <w:t xml:space="preserve">Recognize that energy can be transferred from one object to another by rubbing them against each other. </w:t>
            </w:r>
          </w:p>
          <w:p w:rsidR="002C0F34" w:rsidRPr="00830B18" w:rsidRDefault="00830B18" w:rsidP="00830B18">
            <w:pPr>
              <w:pStyle w:val="Default"/>
              <w:ind w:left="1364" w:hanging="810"/>
              <w:rPr>
                <w:rFonts w:asciiTheme="minorHAnsi" w:hAnsiTheme="minorHAnsi"/>
              </w:rPr>
            </w:pPr>
            <w:proofErr w:type="gramStart"/>
            <w:r w:rsidRPr="00830B18">
              <w:rPr>
                <w:rFonts w:asciiTheme="minorHAnsi" w:hAnsiTheme="minorHAnsi"/>
                <w:b/>
              </w:rPr>
              <w:t>3.P.3.2</w:t>
            </w:r>
            <w:proofErr w:type="gramEnd"/>
            <w:r w:rsidRPr="00830B18">
              <w:rPr>
                <w:rFonts w:asciiTheme="minorHAnsi" w:hAnsiTheme="minorHAnsi"/>
              </w:rPr>
              <w:t xml:space="preserve">  </w:t>
            </w:r>
            <w:r w:rsidR="002C0F34" w:rsidRPr="00830B18">
              <w:rPr>
                <w:rFonts w:asciiTheme="minorHAnsi" w:hAnsiTheme="minorHAnsi"/>
              </w:rPr>
              <w:t xml:space="preserve">Recognize that energy can be transferred from a warmer object to a cooler one </w:t>
            </w:r>
            <w:r>
              <w:rPr>
                <w:rFonts w:asciiTheme="minorHAnsi" w:hAnsiTheme="minorHAnsi"/>
              </w:rPr>
              <w:t xml:space="preserve">by contact or at a distance and </w:t>
            </w:r>
            <w:r w:rsidR="002C0F34" w:rsidRPr="00830B18">
              <w:rPr>
                <w:rFonts w:asciiTheme="minorHAnsi" w:hAnsiTheme="minorHAnsi"/>
              </w:rPr>
              <w:t xml:space="preserve">the cooler object gets warmer. </w:t>
            </w:r>
          </w:p>
          <w:p w:rsidR="002C0F34" w:rsidRPr="00671E2E" w:rsidRDefault="00ED4103" w:rsidP="002C0F34">
            <w:pPr>
              <w:pStyle w:val="Default"/>
              <w:rPr>
                <w:rFonts w:asciiTheme="minorHAnsi" w:hAnsiTheme="minorHAnsi"/>
              </w:rPr>
            </w:pPr>
            <w:proofErr w:type="gramStart"/>
            <w:r w:rsidRPr="00671E2E">
              <w:rPr>
                <w:rFonts w:asciiTheme="minorHAnsi" w:hAnsiTheme="minorHAnsi"/>
                <w:b/>
                <w:bCs/>
              </w:rPr>
              <w:t>4.P.3</w:t>
            </w:r>
            <w:proofErr w:type="gramEnd"/>
            <w:r w:rsidRPr="00671E2E">
              <w:rPr>
                <w:rFonts w:asciiTheme="minorHAnsi" w:hAnsiTheme="minorHAnsi"/>
                <w:b/>
                <w:bCs/>
              </w:rPr>
              <w:t xml:space="preserve">  </w:t>
            </w:r>
            <w:r w:rsidR="002C0F34" w:rsidRPr="00671E2E">
              <w:rPr>
                <w:rFonts w:asciiTheme="minorHAnsi" w:hAnsiTheme="minorHAnsi"/>
                <w:b/>
                <w:bCs/>
              </w:rPr>
              <w:t xml:space="preserve">Recognize that energy takes various forms that may be grouped based on their interaction with matter. </w:t>
            </w:r>
          </w:p>
          <w:p w:rsidR="002C0F34" w:rsidRPr="00671E2E" w:rsidRDefault="00ED4103" w:rsidP="00671E2E">
            <w:pPr>
              <w:pStyle w:val="Default"/>
              <w:ind w:left="1364" w:hanging="810"/>
              <w:rPr>
                <w:rFonts w:asciiTheme="minorHAnsi" w:hAnsiTheme="minorHAnsi"/>
              </w:rPr>
            </w:pPr>
            <w:proofErr w:type="gramStart"/>
            <w:r w:rsidRPr="00671E2E">
              <w:rPr>
                <w:rFonts w:asciiTheme="minorHAnsi" w:hAnsiTheme="minorHAnsi"/>
                <w:b/>
              </w:rPr>
              <w:t>4.P.3.1</w:t>
            </w:r>
            <w:proofErr w:type="gramEnd"/>
            <w:r w:rsidRPr="00671E2E">
              <w:rPr>
                <w:rFonts w:asciiTheme="minorHAnsi" w:hAnsiTheme="minorHAnsi"/>
              </w:rPr>
              <w:t xml:space="preserve">  </w:t>
            </w:r>
            <w:r w:rsidR="002C0F34" w:rsidRPr="00671E2E">
              <w:rPr>
                <w:rFonts w:asciiTheme="minorHAnsi" w:hAnsiTheme="minorHAnsi"/>
              </w:rPr>
              <w:t>Recognize the basic forms of energy (light, sound, heat, electrical, and magnetic</w:t>
            </w:r>
            <w:r w:rsidR="00671E2E">
              <w:rPr>
                <w:rFonts w:asciiTheme="minorHAnsi" w:hAnsiTheme="minorHAnsi"/>
              </w:rPr>
              <w:t>) as the ability to cause motion</w:t>
            </w:r>
            <w:r w:rsidR="002C0F34" w:rsidRPr="00671E2E">
              <w:rPr>
                <w:rFonts w:asciiTheme="minorHAnsi" w:hAnsiTheme="minorHAnsi"/>
              </w:rPr>
              <w:t xml:space="preserve"> or create</w:t>
            </w:r>
            <w:r w:rsidRPr="00671E2E">
              <w:rPr>
                <w:rFonts w:asciiTheme="minorHAnsi" w:hAnsiTheme="minorHAnsi"/>
              </w:rPr>
              <w:t xml:space="preserve"> </w:t>
            </w:r>
            <w:r w:rsidR="002C0F34" w:rsidRPr="00671E2E">
              <w:rPr>
                <w:rFonts w:asciiTheme="minorHAnsi" w:hAnsiTheme="minorHAnsi"/>
              </w:rPr>
              <w:t xml:space="preserve">change. </w:t>
            </w:r>
          </w:p>
          <w:p w:rsidR="002C0F34" w:rsidRPr="00671E2E" w:rsidRDefault="00ED4103" w:rsidP="00ED4103">
            <w:pPr>
              <w:pStyle w:val="Default"/>
              <w:ind w:left="1364" w:hanging="810"/>
            </w:pPr>
            <w:proofErr w:type="gramStart"/>
            <w:r w:rsidRPr="00671E2E">
              <w:rPr>
                <w:rFonts w:asciiTheme="minorHAnsi" w:hAnsiTheme="minorHAnsi"/>
                <w:b/>
              </w:rPr>
              <w:t>4.P.3.2</w:t>
            </w:r>
            <w:proofErr w:type="gramEnd"/>
            <w:r w:rsidRPr="00671E2E">
              <w:rPr>
                <w:rFonts w:asciiTheme="minorHAnsi" w:hAnsiTheme="minorHAnsi"/>
              </w:rPr>
              <w:t xml:space="preserve">  </w:t>
            </w:r>
            <w:r w:rsidR="002C0F34" w:rsidRPr="00671E2E">
              <w:rPr>
                <w:rFonts w:asciiTheme="minorHAnsi" w:hAnsiTheme="minorHAnsi"/>
              </w:rPr>
              <w:t>Recognize that light travels in a straight line until it strikes an object or travels from one medium to another, and that light can be reflected, refracted</w:t>
            </w:r>
            <w:r w:rsidR="002C0F34" w:rsidRPr="00671E2E">
              <w:t xml:space="preserve">, and absorbed. </w:t>
            </w:r>
          </w:p>
          <w:p w:rsidR="00671E2E" w:rsidRPr="00312BDF" w:rsidRDefault="00671E2E" w:rsidP="0051707E">
            <w:pPr>
              <w:pStyle w:val="Default"/>
              <w:ind w:left="554" w:hanging="554"/>
              <w:rPr>
                <w:rFonts w:asciiTheme="minorHAnsi" w:hAnsiTheme="minorHAnsi"/>
              </w:rPr>
            </w:pPr>
            <w:proofErr w:type="gramStart"/>
            <w:r w:rsidRPr="00312BDF">
              <w:rPr>
                <w:rFonts w:asciiTheme="minorHAnsi" w:hAnsiTheme="minorHAnsi"/>
                <w:b/>
                <w:bCs/>
              </w:rPr>
              <w:t>5.P.3</w:t>
            </w:r>
            <w:proofErr w:type="gramEnd"/>
            <w:r w:rsidRPr="00312BDF">
              <w:rPr>
                <w:rFonts w:asciiTheme="minorHAnsi" w:hAnsiTheme="minorHAnsi"/>
                <w:b/>
                <w:bCs/>
              </w:rPr>
              <w:t xml:space="preserve">  Explain how the properties of some materials change as a result of heating and cooling. </w:t>
            </w:r>
          </w:p>
          <w:p w:rsidR="007032AC" w:rsidRPr="00A85C25" w:rsidRDefault="0051707E" w:rsidP="00C76A16">
            <w:pPr>
              <w:pStyle w:val="Default"/>
              <w:ind w:left="1364" w:hanging="810"/>
            </w:pPr>
            <w:r w:rsidRPr="00312BDF">
              <w:rPr>
                <w:rFonts w:asciiTheme="minorHAnsi" w:hAnsiTheme="minorHAnsi"/>
              </w:rPr>
              <w:t xml:space="preserve"> </w:t>
            </w:r>
            <w:proofErr w:type="gramStart"/>
            <w:r w:rsidR="00671E2E" w:rsidRPr="00312BDF">
              <w:rPr>
                <w:rFonts w:asciiTheme="minorHAnsi" w:hAnsiTheme="minorHAnsi"/>
                <w:b/>
              </w:rPr>
              <w:t>5.P.3.1</w:t>
            </w:r>
            <w:proofErr w:type="gramEnd"/>
            <w:r w:rsidR="00671E2E" w:rsidRPr="00312BDF">
              <w:rPr>
                <w:rFonts w:asciiTheme="minorHAnsi" w:hAnsiTheme="minorHAnsi"/>
              </w:rPr>
              <w:t xml:space="preserve">  Explain the effects of the transfer of heat (either by direct contact or at a distance) that occurs between objects at different temperatures. (conduction</w:t>
            </w:r>
            <w:r w:rsidR="00C76A16" w:rsidRPr="00312BDF">
              <w:rPr>
                <w:rFonts w:asciiTheme="minorHAnsi" w:hAnsiTheme="minorHAnsi"/>
              </w:rPr>
              <w:t>, convection or radiation)</w:t>
            </w:r>
            <w:r w:rsidR="00671E2E">
              <w:rPr>
                <w:sz w:val="22"/>
                <w:szCs w:val="22"/>
              </w:rPr>
              <w:t xml:space="preserve"> </w:t>
            </w:r>
          </w:p>
        </w:tc>
      </w:tr>
      <w:tr w:rsidR="00592194" w:rsidRPr="00F47E6D" w:rsidTr="005A5EC2">
        <w:trPr>
          <w:jc w:val="center"/>
        </w:trPr>
        <w:tc>
          <w:tcPr>
            <w:tcW w:w="436" w:type="dxa"/>
            <w:vMerge/>
            <w:textDirection w:val="btLr"/>
          </w:tcPr>
          <w:p w:rsidR="00592194" w:rsidRPr="00F47E6D" w:rsidRDefault="00592194" w:rsidP="002F3504">
            <w:pPr>
              <w:ind w:left="113" w:right="113"/>
              <w:jc w:val="center"/>
              <w:rPr>
                <w:rFonts w:ascii="Times New Roman" w:hAnsi="Times New Roman" w:cs="Times New Roman"/>
                <w:b/>
              </w:rPr>
            </w:pPr>
          </w:p>
        </w:tc>
        <w:tc>
          <w:tcPr>
            <w:tcW w:w="11570" w:type="dxa"/>
            <w:gridSpan w:val="5"/>
          </w:tcPr>
          <w:p w:rsidR="00592194" w:rsidRDefault="00592194" w:rsidP="007032AC">
            <w:pPr>
              <w:autoSpaceDE w:val="0"/>
              <w:autoSpaceDN w:val="0"/>
              <w:adjustRightInd w:val="0"/>
              <w:rPr>
                <w:b/>
                <w:bCs/>
                <w:szCs w:val="20"/>
                <w:u w:val="single"/>
              </w:rPr>
            </w:pPr>
            <w:r>
              <w:rPr>
                <w:b/>
                <w:bCs/>
                <w:szCs w:val="20"/>
                <w:u w:val="single"/>
              </w:rPr>
              <w:t>Essential Question(s):</w:t>
            </w:r>
          </w:p>
          <w:p w:rsidR="00B20E20" w:rsidRDefault="00B20E20" w:rsidP="00B20E20">
            <w:pPr>
              <w:pStyle w:val="ListParagraph"/>
              <w:numPr>
                <w:ilvl w:val="0"/>
                <w:numId w:val="40"/>
              </w:numPr>
              <w:autoSpaceDE w:val="0"/>
              <w:autoSpaceDN w:val="0"/>
              <w:adjustRightInd w:val="0"/>
              <w:rPr>
                <w:bCs/>
                <w:szCs w:val="20"/>
              </w:rPr>
            </w:pPr>
            <w:r>
              <w:rPr>
                <w:bCs/>
                <w:szCs w:val="20"/>
              </w:rPr>
              <w:t>How is the amount of destruction different in p-waves and s-waves?</w:t>
            </w:r>
          </w:p>
          <w:p w:rsidR="008C444C" w:rsidRDefault="00B20E20" w:rsidP="00B20E20">
            <w:pPr>
              <w:pStyle w:val="ListParagraph"/>
              <w:numPr>
                <w:ilvl w:val="0"/>
                <w:numId w:val="40"/>
              </w:numPr>
              <w:autoSpaceDE w:val="0"/>
              <w:autoSpaceDN w:val="0"/>
              <w:adjustRightInd w:val="0"/>
              <w:rPr>
                <w:bCs/>
                <w:szCs w:val="20"/>
              </w:rPr>
            </w:pPr>
            <w:r w:rsidRPr="00B20E20">
              <w:rPr>
                <w:bCs/>
                <w:szCs w:val="20"/>
              </w:rPr>
              <w:t xml:space="preserve">How energy is transferred though convection, conduction and radiation? </w:t>
            </w:r>
          </w:p>
          <w:p w:rsidR="00B20E20" w:rsidRDefault="00B20E20" w:rsidP="00B20E20">
            <w:pPr>
              <w:pStyle w:val="ListParagraph"/>
              <w:numPr>
                <w:ilvl w:val="0"/>
                <w:numId w:val="40"/>
              </w:numPr>
              <w:autoSpaceDE w:val="0"/>
              <w:autoSpaceDN w:val="0"/>
              <w:adjustRightInd w:val="0"/>
              <w:rPr>
                <w:bCs/>
                <w:szCs w:val="20"/>
              </w:rPr>
            </w:pPr>
            <w:r w:rsidRPr="00B20E20">
              <w:rPr>
                <w:bCs/>
                <w:szCs w:val="20"/>
              </w:rPr>
              <w:t xml:space="preserve">What are the effects of electromagnetic </w:t>
            </w:r>
            <w:r>
              <w:rPr>
                <w:bCs/>
                <w:szCs w:val="20"/>
              </w:rPr>
              <w:t>waves</w:t>
            </w:r>
            <w:r w:rsidRPr="00B20E20">
              <w:rPr>
                <w:bCs/>
                <w:szCs w:val="20"/>
              </w:rPr>
              <w:t xml:space="preserve"> on various materials? (absorption, scattering and change in temperature)</w:t>
            </w:r>
          </w:p>
          <w:p w:rsidR="00B20E20" w:rsidRDefault="00B20E20" w:rsidP="00B20E20">
            <w:pPr>
              <w:pStyle w:val="ListParagraph"/>
              <w:numPr>
                <w:ilvl w:val="0"/>
                <w:numId w:val="40"/>
              </w:numPr>
              <w:autoSpaceDE w:val="0"/>
              <w:autoSpaceDN w:val="0"/>
              <w:adjustRightInd w:val="0"/>
              <w:rPr>
                <w:bCs/>
                <w:szCs w:val="20"/>
              </w:rPr>
            </w:pPr>
            <w:r w:rsidRPr="00B20E20">
              <w:rPr>
                <w:bCs/>
                <w:szCs w:val="20"/>
              </w:rPr>
              <w:t>How can you explain the relationship between frequency, pitch, amplitude and loudness?</w:t>
            </w:r>
          </w:p>
          <w:p w:rsidR="00B20E20" w:rsidRDefault="00B20E20" w:rsidP="00B20E20">
            <w:pPr>
              <w:pStyle w:val="ListParagraph"/>
              <w:numPr>
                <w:ilvl w:val="0"/>
                <w:numId w:val="40"/>
              </w:numPr>
              <w:autoSpaceDE w:val="0"/>
              <w:autoSpaceDN w:val="0"/>
              <w:adjustRightInd w:val="0"/>
              <w:rPr>
                <w:bCs/>
                <w:szCs w:val="20"/>
              </w:rPr>
            </w:pPr>
            <w:r w:rsidRPr="00B20E20">
              <w:rPr>
                <w:bCs/>
                <w:szCs w:val="20"/>
              </w:rPr>
              <w:t>What is the relationship between visible light, the electromagnetic spectrum and sight?</w:t>
            </w:r>
          </w:p>
          <w:p w:rsidR="00B20E20" w:rsidRPr="00B20E20" w:rsidRDefault="00B20E20" w:rsidP="00B20E20">
            <w:pPr>
              <w:pStyle w:val="ListParagraph"/>
              <w:numPr>
                <w:ilvl w:val="0"/>
                <w:numId w:val="40"/>
              </w:numPr>
              <w:autoSpaceDE w:val="0"/>
              <w:autoSpaceDN w:val="0"/>
              <w:adjustRightInd w:val="0"/>
              <w:rPr>
                <w:bCs/>
                <w:szCs w:val="20"/>
              </w:rPr>
            </w:pPr>
            <w:r w:rsidRPr="00B20E20">
              <w:rPr>
                <w:bCs/>
                <w:szCs w:val="20"/>
              </w:rPr>
              <w:t>How does the speed of vibration, material which it travels through affect what you hear?</w:t>
            </w:r>
          </w:p>
        </w:tc>
      </w:tr>
      <w:tr w:rsidR="0051497C" w:rsidRPr="00F47E6D" w:rsidTr="005A5EC2">
        <w:trPr>
          <w:jc w:val="center"/>
        </w:trPr>
        <w:tc>
          <w:tcPr>
            <w:tcW w:w="436" w:type="dxa"/>
            <w:vMerge/>
          </w:tcPr>
          <w:p w:rsidR="0051497C" w:rsidRPr="00F47E6D" w:rsidRDefault="0051497C" w:rsidP="009C43FF">
            <w:pPr>
              <w:ind w:left="113" w:right="113"/>
              <w:jc w:val="center"/>
              <w:rPr>
                <w:rFonts w:ascii="Times New Roman" w:hAnsi="Times New Roman" w:cs="Times New Roman"/>
                <w:b/>
              </w:rPr>
            </w:pPr>
          </w:p>
        </w:tc>
        <w:tc>
          <w:tcPr>
            <w:tcW w:w="6338" w:type="dxa"/>
            <w:gridSpan w:val="2"/>
            <w:shd w:val="clear" w:color="auto" w:fill="76923C" w:themeFill="accent3" w:themeFillShade="BF"/>
          </w:tcPr>
          <w:p w:rsidR="0051497C" w:rsidRDefault="0051497C" w:rsidP="0051497C">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51497C" w:rsidRPr="0051497C" w:rsidRDefault="0051497C" w:rsidP="0051497C">
            <w:pPr>
              <w:jc w:val="center"/>
              <w:rPr>
                <w:rFonts w:ascii="Times New Roman" w:hAnsi="Times New Roman" w:cs="Times New Roman"/>
                <w:sz w:val="18"/>
                <w:szCs w:val="18"/>
              </w:rPr>
            </w:pPr>
            <w:r>
              <w:rPr>
                <w:rFonts w:ascii="Times New Roman" w:hAnsi="Times New Roman" w:cs="Times New Roman"/>
                <w:b/>
              </w:rPr>
              <w:t>(Content)</w:t>
            </w:r>
          </w:p>
        </w:tc>
        <w:tc>
          <w:tcPr>
            <w:tcW w:w="5232" w:type="dxa"/>
            <w:gridSpan w:val="3"/>
            <w:shd w:val="clear" w:color="auto" w:fill="00B0F0"/>
          </w:tcPr>
          <w:p w:rsidR="0051497C" w:rsidRDefault="0051497C" w:rsidP="0051497C">
            <w:pPr>
              <w:jc w:val="center"/>
              <w:rPr>
                <w:rFonts w:ascii="Times New Roman" w:hAnsi="Times New Roman" w:cs="Times New Roman"/>
                <w:b/>
              </w:rPr>
            </w:pPr>
            <w:r w:rsidRPr="009C43FF">
              <w:rPr>
                <w:rFonts w:ascii="Times New Roman" w:hAnsi="Times New Roman" w:cs="Times New Roman"/>
                <w:b/>
              </w:rPr>
              <w:t>Key Vocabulary:</w:t>
            </w:r>
          </w:p>
          <w:p w:rsidR="0051497C" w:rsidRPr="0051497C" w:rsidRDefault="0051497C" w:rsidP="0051497C">
            <w:pPr>
              <w:jc w:val="center"/>
              <w:rPr>
                <w:rFonts w:ascii="Times New Roman" w:hAnsi="Times New Roman" w:cs="Times New Roman"/>
                <w:sz w:val="18"/>
                <w:szCs w:val="18"/>
              </w:rPr>
            </w:pPr>
            <w:r>
              <w:rPr>
                <w:rFonts w:ascii="Times New Roman" w:hAnsi="Times New Roman" w:cs="Times New Roman"/>
                <w:b/>
              </w:rPr>
              <w:t>(Academic)</w:t>
            </w:r>
          </w:p>
        </w:tc>
      </w:tr>
      <w:tr w:rsidR="0051497C" w:rsidRPr="00F47E6D" w:rsidTr="005A5EC2">
        <w:trPr>
          <w:gridAfter w:val="1"/>
          <w:wAfter w:w="8" w:type="dxa"/>
          <w:jc w:val="center"/>
        </w:trPr>
        <w:tc>
          <w:tcPr>
            <w:tcW w:w="436" w:type="dxa"/>
            <w:vMerge/>
          </w:tcPr>
          <w:p w:rsidR="0051497C" w:rsidRPr="00F47E6D" w:rsidRDefault="0051497C" w:rsidP="009C43FF">
            <w:pPr>
              <w:ind w:left="113" w:right="113"/>
              <w:jc w:val="center"/>
              <w:rPr>
                <w:rFonts w:ascii="Times New Roman" w:hAnsi="Times New Roman" w:cs="Times New Roman"/>
                <w:b/>
              </w:rPr>
            </w:pPr>
          </w:p>
        </w:tc>
        <w:tc>
          <w:tcPr>
            <w:tcW w:w="2869" w:type="dxa"/>
          </w:tcPr>
          <w:p w:rsidR="00355AA7" w:rsidRDefault="00355AA7" w:rsidP="00355AA7">
            <w:pPr>
              <w:snapToGrid w:val="0"/>
              <w:rPr>
                <w:rFonts w:cs="Arial"/>
              </w:rPr>
            </w:pPr>
            <w:r>
              <w:rPr>
                <w:rFonts w:cs="Arial"/>
              </w:rPr>
              <w:t>seismic waves</w:t>
            </w:r>
          </w:p>
          <w:p w:rsidR="00355AA7" w:rsidRDefault="00355AA7" w:rsidP="00355AA7">
            <w:pPr>
              <w:rPr>
                <w:rFonts w:cs="Arial"/>
              </w:rPr>
            </w:pPr>
            <w:r>
              <w:rPr>
                <w:rFonts w:cs="Arial"/>
              </w:rPr>
              <w:t>light energy</w:t>
            </w:r>
          </w:p>
          <w:p w:rsidR="00355AA7" w:rsidRDefault="00355AA7" w:rsidP="00355AA7">
            <w:pPr>
              <w:rPr>
                <w:rFonts w:cs="Arial"/>
              </w:rPr>
            </w:pPr>
            <w:r>
              <w:rPr>
                <w:rFonts w:cs="Arial"/>
              </w:rPr>
              <w:t>sound energy</w:t>
            </w:r>
          </w:p>
          <w:p w:rsidR="00355AA7" w:rsidRDefault="00355AA7" w:rsidP="00355AA7">
            <w:pPr>
              <w:rPr>
                <w:rFonts w:cs="Arial"/>
              </w:rPr>
            </w:pPr>
            <w:r>
              <w:rPr>
                <w:rFonts w:cs="Arial"/>
              </w:rPr>
              <w:t>energy</w:t>
            </w:r>
          </w:p>
          <w:p w:rsidR="00355AA7" w:rsidRDefault="00355AA7" w:rsidP="00355AA7">
            <w:pPr>
              <w:rPr>
                <w:rFonts w:cs="Arial"/>
              </w:rPr>
            </w:pPr>
            <w:r>
              <w:rPr>
                <w:rFonts w:cs="Arial"/>
              </w:rPr>
              <w:t>waves</w:t>
            </w:r>
          </w:p>
          <w:p w:rsidR="00355AA7" w:rsidRDefault="00355AA7" w:rsidP="00355AA7">
            <w:pPr>
              <w:rPr>
                <w:rFonts w:cs="Arial"/>
              </w:rPr>
            </w:pPr>
            <w:r>
              <w:rPr>
                <w:rFonts w:cs="Arial"/>
              </w:rPr>
              <w:lastRenderedPageBreak/>
              <w:t>medium</w:t>
            </w:r>
          </w:p>
          <w:p w:rsidR="00355AA7" w:rsidRDefault="00355AA7" w:rsidP="00355AA7">
            <w:pPr>
              <w:rPr>
                <w:rFonts w:cs="Arial"/>
              </w:rPr>
            </w:pPr>
            <w:r>
              <w:rPr>
                <w:rFonts w:cs="Arial"/>
              </w:rPr>
              <w:t>transverse wave</w:t>
            </w:r>
          </w:p>
          <w:p w:rsidR="00355AA7" w:rsidRDefault="00355AA7" w:rsidP="00355AA7">
            <w:pPr>
              <w:rPr>
                <w:rFonts w:cs="Arial"/>
              </w:rPr>
            </w:pPr>
            <w:r>
              <w:rPr>
                <w:rFonts w:cs="Arial"/>
              </w:rPr>
              <w:t>longitudinal wave</w:t>
            </w:r>
          </w:p>
          <w:p w:rsidR="00355AA7" w:rsidRDefault="00355AA7" w:rsidP="00355AA7">
            <w:pPr>
              <w:rPr>
                <w:rFonts w:cs="Arial"/>
              </w:rPr>
            </w:pPr>
            <w:r>
              <w:rPr>
                <w:rFonts w:cs="Arial"/>
              </w:rPr>
              <w:t>amplitude</w:t>
            </w:r>
          </w:p>
          <w:p w:rsidR="00355AA7" w:rsidRDefault="00355AA7" w:rsidP="00355AA7">
            <w:pPr>
              <w:rPr>
                <w:rFonts w:cs="Arial"/>
              </w:rPr>
            </w:pPr>
            <w:r>
              <w:rPr>
                <w:rFonts w:cs="Arial"/>
              </w:rPr>
              <w:t>wavelength</w:t>
            </w:r>
          </w:p>
          <w:p w:rsidR="00355AA7" w:rsidRDefault="00355AA7" w:rsidP="00355AA7">
            <w:pPr>
              <w:rPr>
                <w:rFonts w:cs="Arial"/>
              </w:rPr>
            </w:pPr>
            <w:r>
              <w:rPr>
                <w:rFonts w:cs="Arial"/>
              </w:rPr>
              <w:t>frequency</w:t>
            </w:r>
          </w:p>
          <w:p w:rsidR="004B33E6" w:rsidRDefault="00355AA7" w:rsidP="00355AA7">
            <w:pPr>
              <w:rPr>
                <w:rFonts w:cs="Arial"/>
              </w:rPr>
            </w:pPr>
            <w:r w:rsidRPr="00355AA7">
              <w:rPr>
                <w:rFonts w:cs="Arial"/>
              </w:rPr>
              <w:t>wave speed</w:t>
            </w:r>
          </w:p>
          <w:p w:rsidR="00355AA7" w:rsidRDefault="00355AA7" w:rsidP="00355AA7">
            <w:pPr>
              <w:snapToGrid w:val="0"/>
              <w:rPr>
                <w:rFonts w:cs="Arial"/>
              </w:rPr>
            </w:pPr>
            <w:r>
              <w:rPr>
                <w:rFonts w:cs="Arial"/>
              </w:rPr>
              <w:t>electromagnetic spectrum</w:t>
            </w:r>
          </w:p>
          <w:p w:rsidR="00355AA7" w:rsidRDefault="00355AA7" w:rsidP="00355AA7">
            <w:pPr>
              <w:rPr>
                <w:rFonts w:cs="Arial"/>
              </w:rPr>
            </w:pPr>
            <w:r>
              <w:rPr>
                <w:rFonts w:cs="Arial"/>
              </w:rPr>
              <w:t>electromagnetic radiation</w:t>
            </w:r>
          </w:p>
          <w:p w:rsidR="00355AA7" w:rsidRDefault="00355AA7" w:rsidP="00355AA7">
            <w:pPr>
              <w:rPr>
                <w:rFonts w:cs="Arial"/>
              </w:rPr>
            </w:pPr>
            <w:r>
              <w:rPr>
                <w:rFonts w:cs="Arial"/>
              </w:rPr>
              <w:t>light energy</w:t>
            </w:r>
          </w:p>
          <w:p w:rsidR="00355AA7" w:rsidRDefault="00355AA7" w:rsidP="00355AA7">
            <w:pPr>
              <w:rPr>
                <w:rFonts w:cs="Arial"/>
              </w:rPr>
            </w:pPr>
            <w:r>
              <w:rPr>
                <w:rFonts w:cs="Arial"/>
              </w:rPr>
              <w:t>absorption</w:t>
            </w:r>
          </w:p>
          <w:p w:rsidR="00355AA7" w:rsidRDefault="00355AA7" w:rsidP="00355AA7">
            <w:pPr>
              <w:rPr>
                <w:rFonts w:cs="Arial"/>
              </w:rPr>
            </w:pPr>
            <w:r>
              <w:rPr>
                <w:rFonts w:cs="Arial"/>
              </w:rPr>
              <w:t>scattering reflection</w:t>
            </w:r>
          </w:p>
          <w:p w:rsidR="00355AA7" w:rsidRDefault="00355AA7" w:rsidP="00355AA7">
            <w:pPr>
              <w:rPr>
                <w:rFonts w:cs="Arial"/>
              </w:rPr>
            </w:pPr>
            <w:r>
              <w:rPr>
                <w:rFonts w:cs="Arial"/>
              </w:rPr>
              <w:t>refraction</w:t>
            </w:r>
          </w:p>
          <w:p w:rsidR="00355AA7" w:rsidRPr="00355AA7" w:rsidRDefault="00355AA7" w:rsidP="00355AA7">
            <w:pPr>
              <w:rPr>
                <w:rFonts w:cs="Times New Roman"/>
                <w:sz w:val="20"/>
                <w:szCs w:val="20"/>
              </w:rPr>
            </w:pPr>
          </w:p>
          <w:p w:rsidR="003F0590" w:rsidRDefault="003F0590" w:rsidP="004B33E6">
            <w:pPr>
              <w:pStyle w:val="ListParagraph"/>
              <w:rPr>
                <w:rFonts w:cs="Times New Roman"/>
                <w:sz w:val="20"/>
                <w:szCs w:val="20"/>
              </w:rPr>
            </w:pPr>
          </w:p>
          <w:p w:rsidR="003F0590" w:rsidRDefault="003F0590" w:rsidP="004B33E6">
            <w:pPr>
              <w:pStyle w:val="ListParagraph"/>
              <w:rPr>
                <w:rFonts w:cs="Times New Roman"/>
                <w:sz w:val="20"/>
                <w:szCs w:val="20"/>
              </w:rPr>
            </w:pPr>
          </w:p>
          <w:p w:rsidR="003F0590" w:rsidRPr="0051497C" w:rsidRDefault="003F0590" w:rsidP="004B33E6">
            <w:pPr>
              <w:pStyle w:val="ListParagraph"/>
              <w:rPr>
                <w:rFonts w:cs="Times New Roman"/>
                <w:sz w:val="20"/>
                <w:szCs w:val="20"/>
              </w:rPr>
            </w:pPr>
          </w:p>
        </w:tc>
        <w:tc>
          <w:tcPr>
            <w:tcW w:w="3469" w:type="dxa"/>
          </w:tcPr>
          <w:p w:rsidR="00355AA7" w:rsidRDefault="00355AA7" w:rsidP="00355AA7">
            <w:pPr>
              <w:snapToGrid w:val="0"/>
              <w:rPr>
                <w:rFonts w:cs="Arial"/>
              </w:rPr>
            </w:pPr>
            <w:r>
              <w:rPr>
                <w:rFonts w:cs="Arial"/>
              </w:rPr>
              <w:lastRenderedPageBreak/>
              <w:t>medium</w:t>
            </w:r>
          </w:p>
          <w:p w:rsidR="00355AA7" w:rsidRDefault="00355AA7" w:rsidP="00355AA7">
            <w:pPr>
              <w:rPr>
                <w:rFonts w:cs="Arial"/>
              </w:rPr>
            </w:pPr>
            <w:r>
              <w:rPr>
                <w:rFonts w:cs="Arial"/>
              </w:rPr>
              <w:t>sound wave</w:t>
            </w:r>
          </w:p>
          <w:p w:rsidR="00355AA7" w:rsidRPr="00355AA7" w:rsidRDefault="00355AA7" w:rsidP="00355AA7">
            <w:pPr>
              <w:rPr>
                <w:rFonts w:cs="Times New Roman"/>
                <w:sz w:val="20"/>
                <w:szCs w:val="20"/>
              </w:rPr>
            </w:pPr>
            <w:r w:rsidRPr="00355AA7">
              <w:rPr>
                <w:rFonts w:cs="Arial"/>
              </w:rPr>
              <w:t>vibration</w:t>
            </w:r>
          </w:p>
          <w:p w:rsidR="008C444C" w:rsidRDefault="008C444C" w:rsidP="008C444C">
            <w:pPr>
              <w:snapToGrid w:val="0"/>
              <w:rPr>
                <w:rFonts w:cs="Arial"/>
              </w:rPr>
            </w:pPr>
            <w:r>
              <w:rPr>
                <w:rFonts w:cs="Arial"/>
              </w:rPr>
              <w:t>heat,</w:t>
            </w:r>
          </w:p>
          <w:p w:rsidR="008C444C" w:rsidRDefault="008C444C" w:rsidP="008C444C">
            <w:pPr>
              <w:rPr>
                <w:rFonts w:cs="Arial"/>
              </w:rPr>
            </w:pPr>
            <w:r>
              <w:rPr>
                <w:rFonts w:cs="Arial"/>
              </w:rPr>
              <w:t>conduction,</w:t>
            </w:r>
          </w:p>
          <w:p w:rsidR="008C444C" w:rsidRDefault="008C444C" w:rsidP="008C444C">
            <w:pPr>
              <w:rPr>
                <w:rFonts w:cs="Arial"/>
              </w:rPr>
            </w:pPr>
            <w:r>
              <w:rPr>
                <w:rFonts w:cs="Arial"/>
              </w:rPr>
              <w:lastRenderedPageBreak/>
              <w:t>radiation,</w:t>
            </w:r>
          </w:p>
          <w:p w:rsidR="008C444C" w:rsidRDefault="008C444C" w:rsidP="008C444C">
            <w:pPr>
              <w:rPr>
                <w:rFonts w:cs="Arial"/>
              </w:rPr>
            </w:pPr>
            <w:r>
              <w:rPr>
                <w:rFonts w:cs="Arial"/>
              </w:rPr>
              <w:t>convection,</w:t>
            </w:r>
          </w:p>
          <w:p w:rsidR="008C444C" w:rsidRDefault="008C444C" w:rsidP="008C444C">
            <w:pPr>
              <w:rPr>
                <w:rFonts w:cs="Arial"/>
              </w:rPr>
            </w:pPr>
            <w:r>
              <w:rPr>
                <w:rFonts w:cs="Arial"/>
              </w:rPr>
              <w:t>thermal energy,</w:t>
            </w:r>
          </w:p>
          <w:p w:rsidR="008C444C" w:rsidRDefault="008C444C" w:rsidP="008C444C">
            <w:pPr>
              <w:rPr>
                <w:rFonts w:cs="Arial"/>
              </w:rPr>
            </w:pPr>
            <w:r>
              <w:rPr>
                <w:rFonts w:cs="Arial"/>
              </w:rPr>
              <w:t>equilibrium,</w:t>
            </w:r>
          </w:p>
          <w:p w:rsidR="0051497C" w:rsidRDefault="008C444C" w:rsidP="008C444C">
            <w:pPr>
              <w:rPr>
                <w:rFonts w:ascii="Times New Roman" w:hAnsi="Times New Roman" w:cs="Times New Roman"/>
                <w:b/>
              </w:rPr>
            </w:pPr>
            <w:r>
              <w:rPr>
                <w:rFonts w:cs="Arial"/>
              </w:rPr>
              <w:t>electromagnetic waves</w:t>
            </w:r>
          </w:p>
          <w:p w:rsidR="008C444C" w:rsidRDefault="008C444C" w:rsidP="008C444C">
            <w:pPr>
              <w:snapToGrid w:val="0"/>
              <w:rPr>
                <w:rFonts w:cs="Arial"/>
              </w:rPr>
            </w:pPr>
            <w:r>
              <w:rPr>
                <w:rFonts w:cs="Arial"/>
              </w:rPr>
              <w:t>absorption,</w:t>
            </w:r>
          </w:p>
          <w:p w:rsidR="008C444C" w:rsidRDefault="008C444C" w:rsidP="008C444C">
            <w:pPr>
              <w:rPr>
                <w:rFonts w:cs="Arial"/>
              </w:rPr>
            </w:pPr>
            <w:r>
              <w:rPr>
                <w:rFonts w:cs="Arial"/>
              </w:rPr>
              <w:t>scattering,</w:t>
            </w:r>
          </w:p>
          <w:p w:rsidR="008C444C" w:rsidRDefault="008C444C" w:rsidP="008C444C">
            <w:pPr>
              <w:rPr>
                <w:rFonts w:cs="Arial"/>
              </w:rPr>
            </w:pPr>
            <w:r>
              <w:rPr>
                <w:rFonts w:cs="Arial"/>
              </w:rPr>
              <w:t>refraction,</w:t>
            </w:r>
          </w:p>
          <w:p w:rsidR="008C444C" w:rsidRDefault="008C444C" w:rsidP="008C444C">
            <w:pPr>
              <w:rPr>
                <w:rFonts w:cs="Arial"/>
              </w:rPr>
            </w:pPr>
            <w:r>
              <w:rPr>
                <w:rFonts w:cs="Arial"/>
              </w:rPr>
              <w:t>reflection,</w:t>
            </w:r>
          </w:p>
          <w:p w:rsidR="008C444C" w:rsidRDefault="008C444C" w:rsidP="008C444C">
            <w:pPr>
              <w:snapToGrid w:val="0"/>
              <w:rPr>
                <w:rFonts w:cs="Arial"/>
              </w:rPr>
            </w:pPr>
            <w:r>
              <w:rPr>
                <w:rFonts w:cs="Arial"/>
              </w:rPr>
              <w:t>expansion</w:t>
            </w:r>
          </w:p>
          <w:p w:rsidR="008C444C" w:rsidRDefault="008C444C" w:rsidP="008C444C">
            <w:pPr>
              <w:rPr>
                <w:rFonts w:cs="Arial"/>
              </w:rPr>
            </w:pPr>
            <w:r>
              <w:rPr>
                <w:rFonts w:cs="Arial"/>
              </w:rPr>
              <w:t>contraction</w:t>
            </w:r>
          </w:p>
          <w:p w:rsidR="008C444C" w:rsidRDefault="008C444C" w:rsidP="008C444C">
            <w:pPr>
              <w:rPr>
                <w:rFonts w:cs="Arial"/>
              </w:rPr>
            </w:pPr>
            <w:r>
              <w:rPr>
                <w:rFonts w:cs="Arial"/>
              </w:rPr>
              <w:t>conductor</w:t>
            </w:r>
          </w:p>
          <w:p w:rsidR="0051497C" w:rsidRDefault="008C444C" w:rsidP="008C444C">
            <w:pPr>
              <w:rPr>
                <w:rFonts w:ascii="Times New Roman" w:hAnsi="Times New Roman" w:cs="Times New Roman"/>
                <w:b/>
              </w:rPr>
            </w:pPr>
            <w:r>
              <w:rPr>
                <w:rFonts w:cs="Arial"/>
              </w:rPr>
              <w:t>insulator</w:t>
            </w:r>
          </w:p>
        </w:tc>
        <w:tc>
          <w:tcPr>
            <w:tcW w:w="2525" w:type="dxa"/>
          </w:tcPr>
          <w:p w:rsidR="0051497C" w:rsidRPr="0051497C" w:rsidRDefault="0051497C" w:rsidP="00302BCE">
            <w:pPr>
              <w:pStyle w:val="ListParagraph"/>
              <w:numPr>
                <w:ilvl w:val="0"/>
                <w:numId w:val="4"/>
              </w:numPr>
              <w:rPr>
                <w:rFonts w:ascii="Times New Roman" w:hAnsi="Times New Roman" w:cs="Times New Roman"/>
                <w:sz w:val="18"/>
                <w:szCs w:val="18"/>
              </w:rPr>
            </w:pPr>
            <w:r w:rsidRPr="0051497C">
              <w:rPr>
                <w:rFonts w:ascii="Times New Roman" w:hAnsi="Times New Roman" w:cs="Times New Roman"/>
                <w:sz w:val="18"/>
                <w:szCs w:val="18"/>
              </w:rPr>
              <w:lastRenderedPageBreak/>
              <w:t xml:space="preserve">Analyze </w:t>
            </w:r>
            <w:r w:rsidR="00B22AAA">
              <w:rPr>
                <w:rFonts w:ascii="Times New Roman" w:hAnsi="Times New Roman" w:cs="Times New Roman"/>
                <w:sz w:val="18"/>
                <w:szCs w:val="18"/>
              </w:rPr>
              <w:t>(Analysis)</w:t>
            </w:r>
            <w:r w:rsidRPr="0051497C">
              <w:rPr>
                <w:rFonts w:ascii="Times New Roman" w:hAnsi="Times New Roman" w:cs="Times New Roman"/>
                <w:sz w:val="18"/>
                <w:szCs w:val="18"/>
              </w:rPr>
              <w:t xml:space="preserve">                              </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Write</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B22AAA"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lastRenderedPageBreak/>
              <w:t>Hypothesize (Hypothesis)</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Predict (Prediction)</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System</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Theory</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Law</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Variable (independent and dependent)</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Control</w:t>
            </w:r>
          </w:p>
          <w:p w:rsid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B22AAA" w:rsidRPr="00B22AAA"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Relationship</w:t>
            </w:r>
          </w:p>
          <w:p w:rsidR="0051497C" w:rsidRPr="00B22AAA" w:rsidRDefault="0051497C" w:rsidP="00B22AAA">
            <w:pPr>
              <w:ind w:left="360"/>
              <w:rPr>
                <w:rFonts w:ascii="Times New Roman" w:hAnsi="Times New Roman" w:cs="Times New Roman"/>
                <w:sz w:val="18"/>
                <w:szCs w:val="18"/>
              </w:rPr>
            </w:pPr>
            <w:r w:rsidRPr="00B22AAA">
              <w:rPr>
                <w:rFonts w:ascii="Times New Roman" w:hAnsi="Times New Roman" w:cs="Times New Roman"/>
                <w:sz w:val="18"/>
                <w:szCs w:val="18"/>
              </w:rPr>
              <w:t xml:space="preserve">                        </w:t>
            </w:r>
          </w:p>
        </w:tc>
        <w:tc>
          <w:tcPr>
            <w:tcW w:w="2699" w:type="dxa"/>
          </w:tcPr>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lastRenderedPageBreak/>
              <w:t>Interpret</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Model</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Represent</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Describe</w:t>
            </w:r>
          </w:p>
          <w:p w:rsidR="0051497C" w:rsidRP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Effect</w:t>
            </w:r>
          </w:p>
          <w:p w:rsidR="0051497C" w:rsidRDefault="0051497C"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Explain</w:t>
            </w:r>
          </w:p>
          <w:p w:rsidR="00B22AAA" w:rsidRPr="0051497C" w:rsidRDefault="00B22AAA"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lastRenderedPageBreak/>
              <w:t>Balance</w:t>
            </w:r>
          </w:p>
          <w:p w:rsidR="0051497C" w:rsidRPr="009C43FF" w:rsidRDefault="0051497C" w:rsidP="00A95526">
            <w:pPr>
              <w:rPr>
                <w:rFonts w:ascii="Times New Roman" w:hAnsi="Times New Roman" w:cs="Times New Roman"/>
                <w:b/>
              </w:rPr>
            </w:pPr>
          </w:p>
        </w:tc>
      </w:tr>
      <w:tr w:rsidR="00FE23F9" w:rsidRPr="00F47E6D" w:rsidTr="005A5EC2">
        <w:trPr>
          <w:jc w:val="center"/>
        </w:trPr>
        <w:tc>
          <w:tcPr>
            <w:tcW w:w="436" w:type="dxa"/>
            <w:vMerge/>
            <w:textDirection w:val="btLr"/>
          </w:tcPr>
          <w:p w:rsidR="00FE23F9" w:rsidRPr="00F47E6D" w:rsidRDefault="00FE23F9" w:rsidP="009C43FF">
            <w:pPr>
              <w:ind w:left="113" w:right="113"/>
              <w:jc w:val="center"/>
              <w:rPr>
                <w:rFonts w:ascii="Times New Roman" w:hAnsi="Times New Roman" w:cs="Times New Roman"/>
                <w:b/>
              </w:rPr>
            </w:pPr>
          </w:p>
        </w:tc>
        <w:tc>
          <w:tcPr>
            <w:tcW w:w="11570" w:type="dxa"/>
            <w:gridSpan w:val="5"/>
          </w:tcPr>
          <w:p w:rsidR="00FE23F9" w:rsidRDefault="00FE23F9" w:rsidP="009C43FF">
            <w:pPr>
              <w:rPr>
                <w:b/>
                <w:sz w:val="24"/>
                <w:szCs w:val="24"/>
              </w:rPr>
            </w:pPr>
            <w:r w:rsidRPr="00A64277">
              <w:rPr>
                <w:b/>
                <w:sz w:val="24"/>
                <w:szCs w:val="24"/>
                <w:u w:val="single"/>
              </w:rPr>
              <w:t>Recommended Resources</w:t>
            </w:r>
            <w:r>
              <w:rPr>
                <w:b/>
                <w:sz w:val="24"/>
                <w:szCs w:val="24"/>
              </w:rPr>
              <w:t>:</w:t>
            </w:r>
          </w:p>
          <w:p w:rsidR="005E4D45" w:rsidRDefault="005E4D45" w:rsidP="005E4D45">
            <w:pPr>
              <w:rPr>
                <w:b/>
              </w:rPr>
            </w:pPr>
            <w:r w:rsidRPr="00B337AC">
              <w:rPr>
                <w:b/>
              </w:rPr>
              <w:t>DPI website:</w:t>
            </w:r>
            <w:r>
              <w:rPr>
                <w:b/>
              </w:rPr>
              <w:t xml:space="preserve">  </w:t>
            </w:r>
            <w:hyperlink r:id="rId8" w:history="1">
              <w:r w:rsidRPr="007B2A73">
                <w:rPr>
                  <w:rStyle w:val="Hyperlink"/>
                  <w:b/>
                </w:rPr>
                <w:t>www.ncpublicschools.org</w:t>
              </w:r>
            </w:hyperlink>
          </w:p>
          <w:p w:rsidR="005E4D45" w:rsidRDefault="00B22AAA" w:rsidP="005E4D45">
            <w:r>
              <w:t>AVID: Write Path-Science</w:t>
            </w:r>
          </w:p>
          <w:p w:rsidR="005E4D45" w:rsidRDefault="005E4D45" w:rsidP="005E4D45">
            <w:pPr>
              <w:framePr w:hSpace="180" w:wrap="around" w:hAnchor="margin" w:xAlign="center" w:y="-440"/>
            </w:pPr>
            <w:r>
              <w:t xml:space="preserve">NCDPI Indicators </w:t>
            </w:r>
          </w:p>
          <w:p w:rsidR="005E4D45" w:rsidRDefault="00B22AAA" w:rsidP="005E4D45">
            <w:pPr>
              <w:framePr w:hSpace="180" w:wrap="around" w:hAnchor="margin" w:xAlign="center" w:y="-440"/>
            </w:pPr>
            <w:r>
              <w:t>Brain POP</w:t>
            </w:r>
          </w:p>
          <w:p w:rsidR="005E4D45" w:rsidRDefault="005E4D45" w:rsidP="005E4D45">
            <w:pPr>
              <w:rPr>
                <w:rFonts w:ascii="Times New Roman" w:hAnsi="Times New Roman" w:cs="Times New Roman"/>
                <w:b/>
                <w:u w:val="single"/>
              </w:rPr>
            </w:pPr>
            <w:r>
              <w:t>Instructional Resources</w:t>
            </w:r>
          </w:p>
          <w:p w:rsidR="005E4D45" w:rsidRDefault="005E4D45" w:rsidP="005E4D45">
            <w:pPr>
              <w:rPr>
                <w:rFonts w:cs="Times New Roman"/>
              </w:rPr>
            </w:pPr>
            <w:proofErr w:type="spellStart"/>
            <w:r w:rsidRPr="0051497C">
              <w:rPr>
                <w:rFonts w:cs="Times New Roman"/>
              </w:rPr>
              <w:t>ClassScape</w:t>
            </w:r>
            <w:proofErr w:type="spellEnd"/>
          </w:p>
          <w:p w:rsidR="000721C5" w:rsidRDefault="00F6495C" w:rsidP="000721C5">
            <w:hyperlink r:id="rId9" w:history="1">
              <w:r w:rsidR="00B22AAA" w:rsidRPr="00F86735">
                <w:rPr>
                  <w:rStyle w:val="Hyperlink"/>
                </w:rPr>
                <w:t>http://www.thinkfinity.org</w:t>
              </w:r>
            </w:hyperlink>
          </w:p>
          <w:p w:rsidR="00B22AAA" w:rsidRDefault="00F6495C" w:rsidP="000721C5">
            <w:hyperlink r:id="rId10" w:history="1">
              <w:r w:rsidR="00B22AAA" w:rsidRPr="00F86735">
                <w:rPr>
                  <w:rStyle w:val="Hyperlink"/>
                </w:rPr>
                <w:t>http://www.curriki.org</w:t>
              </w:r>
            </w:hyperlink>
          </w:p>
          <w:p w:rsidR="00B22AAA" w:rsidRDefault="00F6495C" w:rsidP="000721C5">
            <w:hyperlink r:id="rId11" w:history="1">
              <w:r w:rsidR="00B22AAA" w:rsidRPr="00F86735">
                <w:rPr>
                  <w:rStyle w:val="Hyperlink"/>
                </w:rPr>
                <w:t>http://www.readwritethink.org/index.asp</w:t>
              </w:r>
            </w:hyperlink>
          </w:p>
          <w:p w:rsidR="00B22AAA" w:rsidRDefault="00F6495C" w:rsidP="000721C5">
            <w:hyperlink r:id="rId12" w:history="1">
              <w:r w:rsidR="00B22AAA" w:rsidRPr="00F86735">
                <w:rPr>
                  <w:rStyle w:val="Hyperlink"/>
                </w:rPr>
                <w:t>http://streaming.discoveryeducation.com/</w:t>
              </w:r>
            </w:hyperlink>
          </w:p>
          <w:p w:rsidR="00B22AAA" w:rsidRDefault="00F6495C" w:rsidP="000721C5">
            <w:hyperlink r:id="rId13" w:history="1">
              <w:r w:rsidR="00B22AAA">
                <w:rPr>
                  <w:rStyle w:val="Hyperlink"/>
                </w:rPr>
                <w:t>http://digitalgallery.nypl.org/nypldigital/index.cfm</w:t>
              </w:r>
            </w:hyperlink>
          </w:p>
          <w:p w:rsidR="000721C5" w:rsidRDefault="00F6495C" w:rsidP="000721C5">
            <w:hyperlink r:id="rId14" w:history="1">
              <w:r w:rsidR="00B22AAA" w:rsidRPr="00F86735">
                <w:rPr>
                  <w:rStyle w:val="Hyperlink"/>
                </w:rPr>
                <w:t>http://betterlesson.org/</w:t>
              </w:r>
            </w:hyperlink>
          </w:p>
          <w:p w:rsidR="00B22AAA" w:rsidRDefault="00F6495C" w:rsidP="000721C5">
            <w:hyperlink r:id="rId15" w:history="1">
              <w:r w:rsidR="00B22AAA">
                <w:rPr>
                  <w:rStyle w:val="Hyperlink"/>
                </w:rPr>
                <w:t>http://www.smithsonianchannel.com/site/sn/home.do</w:t>
              </w:r>
            </w:hyperlink>
          </w:p>
          <w:p w:rsidR="00B22AAA" w:rsidRDefault="00F6495C" w:rsidP="000721C5">
            <w:hyperlink r:id="rId16" w:history="1">
              <w:r w:rsidR="00B22AAA">
                <w:rPr>
                  <w:rStyle w:val="Hyperlink"/>
                </w:rPr>
                <w:t>http://www.nysedregents.org/grade8/science/home.html</w:t>
              </w:r>
            </w:hyperlink>
          </w:p>
          <w:p w:rsidR="00FE23F9" w:rsidRPr="00302BCE" w:rsidRDefault="00F6495C" w:rsidP="00B863EB">
            <w:hyperlink r:id="rId17" w:history="1">
              <w:r w:rsidR="00B22AAA">
                <w:rPr>
                  <w:rStyle w:val="Hyperlink"/>
                </w:rPr>
                <w:t>http://www.corestandards.org/the-standards/english-language-arts-standards/science-technical/grades-6-8/</w:t>
              </w:r>
            </w:hyperlink>
          </w:p>
        </w:tc>
      </w:tr>
      <w:tr w:rsidR="00302BCE" w:rsidRPr="00F47E6D" w:rsidTr="005A5EC2">
        <w:trPr>
          <w:jc w:val="center"/>
        </w:trPr>
        <w:tc>
          <w:tcPr>
            <w:tcW w:w="436" w:type="dxa"/>
            <w:textDirection w:val="btLr"/>
          </w:tcPr>
          <w:p w:rsidR="00302BCE" w:rsidRPr="00F47E6D" w:rsidRDefault="00302BCE" w:rsidP="009C43FF">
            <w:pPr>
              <w:ind w:left="113" w:right="113"/>
              <w:jc w:val="center"/>
              <w:rPr>
                <w:rFonts w:ascii="Times New Roman" w:hAnsi="Times New Roman" w:cs="Times New Roman"/>
                <w:b/>
              </w:rPr>
            </w:pPr>
          </w:p>
        </w:tc>
        <w:tc>
          <w:tcPr>
            <w:tcW w:w="11570" w:type="dxa"/>
            <w:gridSpan w:val="5"/>
          </w:tcPr>
          <w:p w:rsidR="00302BCE" w:rsidRDefault="00302BCE" w:rsidP="009C43FF">
            <w:pPr>
              <w:rPr>
                <w:b/>
                <w:sz w:val="24"/>
                <w:szCs w:val="24"/>
                <w:u w:val="single"/>
              </w:rPr>
            </w:pPr>
            <w:r>
              <w:rPr>
                <w:b/>
                <w:sz w:val="24"/>
                <w:szCs w:val="24"/>
                <w:u w:val="single"/>
              </w:rPr>
              <w:t>Recommended for the Unit:</w:t>
            </w:r>
          </w:p>
          <w:p w:rsidR="00302BCE" w:rsidRDefault="00F6495C" w:rsidP="00302BCE">
            <w:pPr>
              <w:numPr>
                <w:ilvl w:val="0"/>
                <w:numId w:val="15"/>
              </w:numPr>
              <w:tabs>
                <w:tab w:val="left" w:pos="720"/>
              </w:tabs>
              <w:suppressAutoHyphens/>
            </w:pPr>
            <w:hyperlink r:id="rId18" w:history="1">
              <w:r w:rsidR="00302BCE">
                <w:rPr>
                  <w:rStyle w:val="Hyperlink"/>
                </w:rPr>
                <w:t>Animation</w:t>
              </w:r>
            </w:hyperlink>
            <w:hyperlink r:id="rId19" w:history="1">
              <w:r w:rsidR="00302BCE">
                <w:rPr>
                  <w:rStyle w:val="Hyperlink"/>
                </w:rPr>
                <w:t xml:space="preserve"> </w:t>
              </w:r>
            </w:hyperlink>
            <w:hyperlink r:id="rId20" w:history="1">
              <w:r w:rsidR="00302BCE">
                <w:rPr>
                  <w:rStyle w:val="Hyperlink"/>
                </w:rPr>
                <w:t>of</w:t>
              </w:r>
            </w:hyperlink>
            <w:hyperlink r:id="rId21" w:history="1">
              <w:r w:rsidR="00302BCE">
                <w:rPr>
                  <w:rStyle w:val="Hyperlink"/>
                </w:rPr>
                <w:t xml:space="preserve"> </w:t>
              </w:r>
            </w:hyperlink>
            <w:hyperlink r:id="rId22" w:history="1">
              <w:r w:rsidR="00302BCE">
                <w:rPr>
                  <w:rStyle w:val="Hyperlink"/>
                </w:rPr>
                <w:t>earthquake</w:t>
              </w:r>
            </w:hyperlink>
            <w:hyperlink r:id="rId23" w:history="1">
              <w:r w:rsidR="00302BCE">
                <w:rPr>
                  <w:rStyle w:val="Hyperlink"/>
                </w:rPr>
                <w:t xml:space="preserve"> </w:t>
              </w:r>
            </w:hyperlink>
            <w:hyperlink r:id="rId24" w:history="1">
              <w:r w:rsidR="00302BCE">
                <w:rPr>
                  <w:rStyle w:val="Hyperlink"/>
                </w:rPr>
                <w:t>waves</w:t>
              </w:r>
            </w:hyperlink>
          </w:p>
          <w:p w:rsidR="00302BCE" w:rsidRDefault="00F6495C" w:rsidP="00302BCE">
            <w:pPr>
              <w:numPr>
                <w:ilvl w:val="0"/>
                <w:numId w:val="15"/>
              </w:numPr>
              <w:tabs>
                <w:tab w:val="left" w:pos="720"/>
              </w:tabs>
              <w:suppressAutoHyphens/>
            </w:pPr>
            <w:hyperlink r:id="rId25" w:history="1">
              <w:r w:rsidR="00302BCE">
                <w:rPr>
                  <w:rStyle w:val="Hyperlink"/>
                </w:rPr>
                <w:t>Animation</w:t>
              </w:r>
            </w:hyperlink>
            <w:hyperlink r:id="rId26" w:history="1">
              <w:r w:rsidR="00302BCE">
                <w:rPr>
                  <w:rStyle w:val="Hyperlink"/>
                </w:rPr>
                <w:t xml:space="preserve"> </w:t>
              </w:r>
            </w:hyperlink>
            <w:hyperlink r:id="rId27" w:history="1">
              <w:r w:rsidR="00302BCE">
                <w:rPr>
                  <w:rStyle w:val="Hyperlink"/>
                </w:rPr>
                <w:t>of</w:t>
              </w:r>
            </w:hyperlink>
            <w:hyperlink r:id="rId28" w:history="1">
              <w:r w:rsidR="00302BCE">
                <w:rPr>
                  <w:rStyle w:val="Hyperlink"/>
                </w:rPr>
                <w:t xml:space="preserve">  </w:t>
              </w:r>
            </w:hyperlink>
            <w:hyperlink r:id="rId29" w:history="1">
              <w:r w:rsidR="00302BCE">
                <w:rPr>
                  <w:rStyle w:val="Hyperlink"/>
                </w:rPr>
                <w:t>P</w:t>
              </w:r>
            </w:hyperlink>
            <w:hyperlink r:id="rId30" w:history="1">
              <w:r w:rsidR="00302BCE">
                <w:rPr>
                  <w:rStyle w:val="Hyperlink"/>
                </w:rPr>
                <w:t xml:space="preserve"> </w:t>
              </w:r>
            </w:hyperlink>
            <w:hyperlink r:id="rId31" w:history="1">
              <w:r w:rsidR="00302BCE">
                <w:rPr>
                  <w:rStyle w:val="Hyperlink"/>
                </w:rPr>
                <w:t>and</w:t>
              </w:r>
            </w:hyperlink>
            <w:hyperlink r:id="rId32" w:history="1">
              <w:r w:rsidR="00302BCE">
                <w:rPr>
                  <w:rStyle w:val="Hyperlink"/>
                </w:rPr>
                <w:t xml:space="preserve"> </w:t>
              </w:r>
            </w:hyperlink>
            <w:hyperlink r:id="rId33" w:history="1">
              <w:r w:rsidR="00302BCE">
                <w:rPr>
                  <w:rStyle w:val="Hyperlink"/>
                </w:rPr>
                <w:t>S</w:t>
              </w:r>
            </w:hyperlink>
            <w:hyperlink r:id="rId34" w:history="1">
              <w:r w:rsidR="00302BCE">
                <w:rPr>
                  <w:rStyle w:val="Hyperlink"/>
                </w:rPr>
                <w:t xml:space="preserve"> </w:t>
              </w:r>
            </w:hyperlink>
            <w:hyperlink r:id="rId35" w:history="1">
              <w:r w:rsidR="00302BCE">
                <w:rPr>
                  <w:rStyle w:val="Hyperlink"/>
                </w:rPr>
                <w:t>waves</w:t>
              </w:r>
            </w:hyperlink>
            <w:r w:rsidR="00302BCE">
              <w:t xml:space="preserve">      *** Excellent site for wave motion.  It explains the difference in p-waves and s-waves.  But it also shows how layers of earth were determined.</w:t>
            </w:r>
          </w:p>
          <w:p w:rsidR="00302BCE" w:rsidRDefault="00302BCE" w:rsidP="00302BCE">
            <w:pPr>
              <w:numPr>
                <w:ilvl w:val="0"/>
                <w:numId w:val="15"/>
              </w:numPr>
              <w:tabs>
                <w:tab w:val="left" w:pos="720"/>
              </w:tabs>
              <w:suppressAutoHyphens/>
            </w:pPr>
            <w:r>
              <w:t xml:space="preserve">AIMS: </w:t>
            </w:r>
            <w:r>
              <w:rPr>
                <w:i/>
                <w:iCs/>
              </w:rPr>
              <w:t xml:space="preserve">Earth Book: </w:t>
            </w:r>
            <w:r>
              <w:t>Quake Quest</w:t>
            </w:r>
          </w:p>
          <w:p w:rsidR="00302BCE" w:rsidRDefault="00F6495C" w:rsidP="00302BCE">
            <w:pPr>
              <w:numPr>
                <w:ilvl w:val="0"/>
                <w:numId w:val="15"/>
              </w:numPr>
              <w:tabs>
                <w:tab w:val="left" w:pos="720"/>
              </w:tabs>
              <w:suppressAutoHyphens/>
            </w:pPr>
            <w:hyperlink r:id="rId36" w:history="1">
              <w:r w:rsidR="00302BCE">
                <w:rPr>
                  <w:rStyle w:val="Hyperlink"/>
                </w:rPr>
                <w:t>Earthquakes</w:t>
              </w:r>
            </w:hyperlink>
            <w:hyperlink r:id="rId37" w:history="1">
              <w:r w:rsidR="00302BCE">
                <w:rPr>
                  <w:rStyle w:val="Hyperlink"/>
                </w:rPr>
                <w:t xml:space="preserve"> </w:t>
              </w:r>
            </w:hyperlink>
            <w:hyperlink r:id="rId38" w:history="1">
              <w:r w:rsidR="00302BCE">
                <w:rPr>
                  <w:rStyle w:val="Hyperlink"/>
                </w:rPr>
                <w:t>for</w:t>
              </w:r>
            </w:hyperlink>
            <w:hyperlink r:id="rId39" w:history="1">
              <w:r w:rsidR="00302BCE">
                <w:rPr>
                  <w:rStyle w:val="Hyperlink"/>
                </w:rPr>
                <w:t xml:space="preserve"> </w:t>
              </w:r>
            </w:hyperlink>
            <w:hyperlink r:id="rId40" w:history="1">
              <w:r w:rsidR="00302BCE">
                <w:rPr>
                  <w:rStyle w:val="Hyperlink"/>
                </w:rPr>
                <w:t>kids</w:t>
              </w:r>
            </w:hyperlink>
          </w:p>
          <w:p w:rsidR="00302BCE" w:rsidRDefault="00F6495C" w:rsidP="00302BCE">
            <w:hyperlink r:id="rId41" w:history="1">
              <w:r w:rsidR="00302BCE">
                <w:rPr>
                  <w:rStyle w:val="Hyperlink"/>
                </w:rPr>
                <w:t>Interactive</w:t>
              </w:r>
            </w:hyperlink>
            <w:hyperlink r:id="rId42" w:history="1">
              <w:r w:rsidR="00302BCE">
                <w:rPr>
                  <w:rStyle w:val="Hyperlink"/>
                </w:rPr>
                <w:t xml:space="preserve"> </w:t>
              </w:r>
            </w:hyperlink>
            <w:hyperlink r:id="rId43" w:history="1">
              <w:r w:rsidR="00302BCE">
                <w:rPr>
                  <w:rStyle w:val="Hyperlink"/>
                </w:rPr>
                <w:t>sound</w:t>
              </w:r>
            </w:hyperlink>
            <w:hyperlink r:id="rId44" w:history="1">
              <w:r w:rsidR="00302BCE">
                <w:rPr>
                  <w:rStyle w:val="Hyperlink"/>
                </w:rPr>
                <w:t xml:space="preserve"> </w:t>
              </w:r>
            </w:hyperlink>
            <w:hyperlink r:id="rId45" w:history="1">
              <w:r w:rsidR="00302BCE">
                <w:rPr>
                  <w:rStyle w:val="Hyperlink"/>
                </w:rPr>
                <w:t>site</w:t>
              </w:r>
            </w:hyperlink>
          </w:p>
          <w:p w:rsidR="00302BCE" w:rsidRDefault="00F6495C" w:rsidP="00302BCE">
            <w:pPr>
              <w:numPr>
                <w:ilvl w:val="0"/>
                <w:numId w:val="16"/>
              </w:numPr>
              <w:tabs>
                <w:tab w:val="left" w:pos="720"/>
              </w:tabs>
              <w:suppressAutoHyphens/>
            </w:pPr>
            <w:hyperlink r:id="rId46" w:history="1">
              <w:r w:rsidR="00302BCE">
                <w:rPr>
                  <w:rStyle w:val="Hyperlink"/>
                </w:rPr>
                <w:t>Electromagnetic</w:t>
              </w:r>
            </w:hyperlink>
            <w:hyperlink r:id="rId47" w:history="1">
              <w:r w:rsidR="00302BCE">
                <w:rPr>
                  <w:rStyle w:val="Hyperlink"/>
                </w:rPr>
                <w:t xml:space="preserve"> </w:t>
              </w:r>
            </w:hyperlink>
            <w:hyperlink r:id="rId48" w:history="1">
              <w:r w:rsidR="00302BCE">
                <w:rPr>
                  <w:rStyle w:val="Hyperlink"/>
                </w:rPr>
                <w:t>spectrum</w:t>
              </w:r>
            </w:hyperlink>
          </w:p>
          <w:p w:rsidR="00302BCE" w:rsidRDefault="00F6495C" w:rsidP="00302BCE">
            <w:pPr>
              <w:numPr>
                <w:ilvl w:val="0"/>
                <w:numId w:val="12"/>
              </w:numPr>
              <w:tabs>
                <w:tab w:val="left" w:pos="720"/>
              </w:tabs>
              <w:suppressAutoHyphens/>
            </w:pPr>
            <w:hyperlink r:id="rId49" w:history="1">
              <w:r w:rsidR="00302BCE">
                <w:rPr>
                  <w:rStyle w:val="Hyperlink"/>
                </w:rPr>
                <w:t>Visible</w:t>
              </w:r>
            </w:hyperlink>
            <w:hyperlink r:id="rId50" w:history="1">
              <w:r w:rsidR="00302BCE">
                <w:rPr>
                  <w:rStyle w:val="Hyperlink"/>
                </w:rPr>
                <w:t xml:space="preserve"> </w:t>
              </w:r>
            </w:hyperlink>
            <w:hyperlink r:id="rId51" w:history="1">
              <w:r w:rsidR="00302BCE">
                <w:rPr>
                  <w:rStyle w:val="Hyperlink"/>
                </w:rPr>
                <w:t>light</w:t>
              </w:r>
            </w:hyperlink>
            <w:hyperlink r:id="rId52" w:history="1">
              <w:r w:rsidR="00302BCE">
                <w:rPr>
                  <w:rStyle w:val="Hyperlink"/>
                </w:rPr>
                <w:t xml:space="preserve"> </w:t>
              </w:r>
            </w:hyperlink>
            <w:hyperlink r:id="rId53" w:history="1">
              <w:r w:rsidR="00302BCE">
                <w:rPr>
                  <w:rStyle w:val="Hyperlink"/>
                </w:rPr>
                <w:t>waves</w:t>
              </w:r>
            </w:hyperlink>
          </w:p>
          <w:p w:rsidR="00302BCE" w:rsidRDefault="00F6495C" w:rsidP="00302BCE">
            <w:pPr>
              <w:numPr>
                <w:ilvl w:val="0"/>
                <w:numId w:val="12"/>
              </w:numPr>
              <w:tabs>
                <w:tab w:val="left" w:pos="720"/>
              </w:tabs>
              <w:suppressAutoHyphens/>
            </w:pPr>
            <w:hyperlink r:id="rId54" w:history="1">
              <w:r w:rsidR="00302BCE">
                <w:rPr>
                  <w:rStyle w:val="Hyperlink"/>
                </w:rPr>
                <w:t>How</w:t>
              </w:r>
            </w:hyperlink>
            <w:hyperlink r:id="rId55" w:history="1">
              <w:r w:rsidR="00302BCE">
                <w:rPr>
                  <w:rStyle w:val="Hyperlink"/>
                </w:rPr>
                <w:t xml:space="preserve"> </w:t>
              </w:r>
            </w:hyperlink>
            <w:hyperlink r:id="rId56" w:history="1">
              <w:r w:rsidR="00302BCE">
                <w:rPr>
                  <w:rStyle w:val="Hyperlink"/>
                </w:rPr>
                <w:t>vision</w:t>
              </w:r>
            </w:hyperlink>
            <w:hyperlink r:id="rId57" w:history="1">
              <w:r w:rsidR="00302BCE">
                <w:rPr>
                  <w:rStyle w:val="Hyperlink"/>
                </w:rPr>
                <w:t xml:space="preserve"> </w:t>
              </w:r>
            </w:hyperlink>
            <w:hyperlink r:id="rId58" w:history="1">
              <w:r w:rsidR="00302BCE">
                <w:rPr>
                  <w:rStyle w:val="Hyperlink"/>
                </w:rPr>
                <w:t>works</w:t>
              </w:r>
            </w:hyperlink>
          </w:p>
          <w:p w:rsidR="00302BCE" w:rsidRDefault="00F6495C" w:rsidP="00302BCE">
            <w:pPr>
              <w:numPr>
                <w:ilvl w:val="0"/>
                <w:numId w:val="12"/>
              </w:numPr>
              <w:tabs>
                <w:tab w:val="left" w:pos="720"/>
              </w:tabs>
              <w:suppressAutoHyphens/>
            </w:pPr>
            <w:hyperlink r:id="rId59" w:history="1">
              <w:r w:rsidR="00302BCE">
                <w:rPr>
                  <w:rStyle w:val="Hyperlink"/>
                </w:rPr>
                <w:t>Parts</w:t>
              </w:r>
            </w:hyperlink>
            <w:hyperlink r:id="rId60" w:history="1">
              <w:r w:rsidR="00302BCE">
                <w:rPr>
                  <w:rStyle w:val="Hyperlink"/>
                </w:rPr>
                <w:t xml:space="preserve"> </w:t>
              </w:r>
            </w:hyperlink>
            <w:hyperlink r:id="rId61" w:history="1">
              <w:r w:rsidR="00302BCE">
                <w:rPr>
                  <w:rStyle w:val="Hyperlink"/>
                </w:rPr>
                <w:t>of</w:t>
              </w:r>
            </w:hyperlink>
            <w:hyperlink r:id="rId62" w:history="1">
              <w:r w:rsidR="00302BCE">
                <w:rPr>
                  <w:rStyle w:val="Hyperlink"/>
                </w:rPr>
                <w:t xml:space="preserve"> </w:t>
              </w:r>
            </w:hyperlink>
            <w:hyperlink r:id="rId63" w:history="1">
              <w:r w:rsidR="00302BCE">
                <w:rPr>
                  <w:rStyle w:val="Hyperlink"/>
                </w:rPr>
                <w:t>the</w:t>
              </w:r>
            </w:hyperlink>
            <w:hyperlink r:id="rId64" w:history="1">
              <w:r w:rsidR="00302BCE">
                <w:rPr>
                  <w:rStyle w:val="Hyperlink"/>
                </w:rPr>
                <w:t xml:space="preserve"> </w:t>
              </w:r>
            </w:hyperlink>
            <w:hyperlink r:id="rId65" w:history="1">
              <w:r w:rsidR="00302BCE">
                <w:rPr>
                  <w:rStyle w:val="Hyperlink"/>
                </w:rPr>
                <w:t>eye</w:t>
              </w:r>
            </w:hyperlink>
            <w:hyperlink r:id="rId66" w:history="1">
              <w:r w:rsidR="00302BCE">
                <w:rPr>
                  <w:rStyle w:val="Hyperlink"/>
                </w:rPr>
                <w:t xml:space="preserve"> </w:t>
              </w:r>
            </w:hyperlink>
            <w:hyperlink r:id="rId67" w:history="1">
              <w:r w:rsidR="00302BCE">
                <w:rPr>
                  <w:rStyle w:val="Hyperlink"/>
                </w:rPr>
                <w:t>and</w:t>
              </w:r>
            </w:hyperlink>
            <w:hyperlink r:id="rId68" w:history="1">
              <w:r w:rsidR="00302BCE">
                <w:rPr>
                  <w:rStyle w:val="Hyperlink"/>
                </w:rPr>
                <w:t xml:space="preserve"> </w:t>
              </w:r>
            </w:hyperlink>
            <w:hyperlink r:id="rId69" w:history="1">
              <w:r w:rsidR="00302BCE">
                <w:rPr>
                  <w:rStyle w:val="Hyperlink"/>
                </w:rPr>
                <w:t>their</w:t>
              </w:r>
            </w:hyperlink>
            <w:hyperlink r:id="rId70" w:history="1">
              <w:r w:rsidR="00302BCE">
                <w:rPr>
                  <w:rStyle w:val="Hyperlink"/>
                </w:rPr>
                <w:t xml:space="preserve"> </w:t>
              </w:r>
            </w:hyperlink>
            <w:hyperlink r:id="rId71" w:history="1">
              <w:r w:rsidR="00302BCE">
                <w:rPr>
                  <w:rStyle w:val="Hyperlink"/>
                </w:rPr>
                <w:t>function</w:t>
              </w:r>
            </w:hyperlink>
          </w:p>
          <w:p w:rsidR="00302BCE" w:rsidRDefault="00F6495C" w:rsidP="00302BCE">
            <w:pPr>
              <w:numPr>
                <w:ilvl w:val="0"/>
                <w:numId w:val="17"/>
              </w:numPr>
              <w:tabs>
                <w:tab w:val="left" w:pos="720"/>
              </w:tabs>
              <w:suppressAutoHyphens/>
            </w:pPr>
            <w:hyperlink r:id="rId72" w:history="1">
              <w:r w:rsidR="00302BCE">
                <w:rPr>
                  <w:rStyle w:val="Hyperlink"/>
                </w:rPr>
                <w:t>Parts</w:t>
              </w:r>
            </w:hyperlink>
            <w:hyperlink r:id="rId73" w:history="1">
              <w:r w:rsidR="00302BCE">
                <w:rPr>
                  <w:rStyle w:val="Hyperlink"/>
                </w:rPr>
                <w:t xml:space="preserve"> </w:t>
              </w:r>
            </w:hyperlink>
            <w:hyperlink r:id="rId74" w:history="1">
              <w:r w:rsidR="00302BCE">
                <w:rPr>
                  <w:rStyle w:val="Hyperlink"/>
                </w:rPr>
                <w:t>of</w:t>
              </w:r>
            </w:hyperlink>
            <w:hyperlink r:id="rId75" w:history="1">
              <w:r w:rsidR="00302BCE">
                <w:rPr>
                  <w:rStyle w:val="Hyperlink"/>
                </w:rPr>
                <w:t xml:space="preserve"> </w:t>
              </w:r>
            </w:hyperlink>
            <w:hyperlink r:id="rId76" w:history="1">
              <w:r w:rsidR="00302BCE">
                <w:rPr>
                  <w:rStyle w:val="Hyperlink"/>
                </w:rPr>
                <w:t>the</w:t>
              </w:r>
            </w:hyperlink>
            <w:hyperlink r:id="rId77" w:history="1">
              <w:r w:rsidR="00302BCE">
                <w:rPr>
                  <w:rStyle w:val="Hyperlink"/>
                </w:rPr>
                <w:t xml:space="preserve"> </w:t>
              </w:r>
            </w:hyperlink>
            <w:hyperlink r:id="rId78" w:history="1">
              <w:r w:rsidR="00302BCE">
                <w:rPr>
                  <w:rStyle w:val="Hyperlink"/>
                </w:rPr>
                <w:t>eye</w:t>
              </w:r>
            </w:hyperlink>
            <w:hyperlink r:id="rId79" w:history="1">
              <w:r w:rsidR="00302BCE">
                <w:rPr>
                  <w:rStyle w:val="Hyperlink"/>
                </w:rPr>
                <w:t xml:space="preserve"> </w:t>
              </w:r>
            </w:hyperlink>
            <w:hyperlink r:id="rId80" w:history="1">
              <w:r w:rsidR="00302BCE">
                <w:rPr>
                  <w:rStyle w:val="Hyperlink"/>
                </w:rPr>
                <w:t>printable</w:t>
              </w:r>
            </w:hyperlink>
          </w:p>
          <w:p w:rsidR="00302BCE" w:rsidRDefault="00F6495C" w:rsidP="00302BCE">
            <w:pPr>
              <w:numPr>
                <w:ilvl w:val="0"/>
                <w:numId w:val="17"/>
              </w:numPr>
              <w:tabs>
                <w:tab w:val="left" w:pos="720"/>
              </w:tabs>
              <w:suppressAutoHyphens/>
            </w:pPr>
            <w:hyperlink r:id="rId81" w:history="1">
              <w:r w:rsidR="00302BCE">
                <w:rPr>
                  <w:rStyle w:val="Hyperlink"/>
                </w:rPr>
                <w:t>Virtual</w:t>
              </w:r>
            </w:hyperlink>
            <w:hyperlink r:id="rId82" w:history="1">
              <w:r w:rsidR="00302BCE">
                <w:rPr>
                  <w:rStyle w:val="Hyperlink"/>
                </w:rPr>
                <w:t xml:space="preserve"> </w:t>
              </w:r>
            </w:hyperlink>
            <w:hyperlink r:id="rId83" w:history="1">
              <w:r w:rsidR="00302BCE">
                <w:rPr>
                  <w:rStyle w:val="Hyperlink"/>
                </w:rPr>
                <w:t>cow</w:t>
              </w:r>
            </w:hyperlink>
            <w:hyperlink r:id="rId84" w:history="1">
              <w:r w:rsidR="00302BCE">
                <w:rPr>
                  <w:rStyle w:val="Hyperlink"/>
                </w:rPr>
                <w:t xml:space="preserve"> </w:t>
              </w:r>
            </w:hyperlink>
            <w:hyperlink r:id="rId85" w:history="1">
              <w:r w:rsidR="00302BCE">
                <w:rPr>
                  <w:rStyle w:val="Hyperlink"/>
                </w:rPr>
                <w:t>eye</w:t>
              </w:r>
            </w:hyperlink>
            <w:hyperlink r:id="rId86" w:history="1">
              <w:r w:rsidR="00302BCE">
                <w:rPr>
                  <w:rStyle w:val="Hyperlink"/>
                </w:rPr>
                <w:t xml:space="preserve"> </w:t>
              </w:r>
            </w:hyperlink>
            <w:hyperlink r:id="rId87" w:history="1">
              <w:r w:rsidR="00302BCE">
                <w:rPr>
                  <w:rStyle w:val="Hyperlink"/>
                </w:rPr>
                <w:t>dissection</w:t>
              </w:r>
            </w:hyperlink>
          </w:p>
          <w:p w:rsidR="00302BCE" w:rsidRDefault="00F6495C" w:rsidP="00F162AC">
            <w:hyperlink r:id="rId88" w:history="1">
              <w:r w:rsidR="00302BCE">
                <w:rPr>
                  <w:rStyle w:val="Hyperlink"/>
                </w:rPr>
                <w:t>Roy</w:t>
              </w:r>
            </w:hyperlink>
            <w:hyperlink r:id="rId89" w:history="1">
              <w:r w:rsidR="00302BCE">
                <w:rPr>
                  <w:rStyle w:val="Hyperlink"/>
                </w:rPr>
                <w:t xml:space="preserve"> </w:t>
              </w:r>
            </w:hyperlink>
            <w:hyperlink r:id="rId90" w:history="1">
              <w:r w:rsidR="00302BCE">
                <w:rPr>
                  <w:rStyle w:val="Hyperlink"/>
                </w:rPr>
                <w:t>G</w:t>
              </w:r>
            </w:hyperlink>
            <w:hyperlink r:id="rId91" w:history="1">
              <w:r w:rsidR="00302BCE">
                <w:rPr>
                  <w:rStyle w:val="Hyperlink"/>
                </w:rPr>
                <w:t xml:space="preserve">. </w:t>
              </w:r>
            </w:hyperlink>
            <w:hyperlink r:id="rId92" w:history="1">
              <w:proofErr w:type="spellStart"/>
              <w:r w:rsidR="00302BCE">
                <w:rPr>
                  <w:rStyle w:val="Hyperlink"/>
                </w:rPr>
                <w:t>Biv</w:t>
              </w:r>
              <w:proofErr w:type="spellEnd"/>
            </w:hyperlink>
            <w:hyperlink r:id="rId93" w:history="1">
              <w:r w:rsidR="00302BCE">
                <w:rPr>
                  <w:rStyle w:val="Hyperlink"/>
                </w:rPr>
                <w:t xml:space="preserve"> </w:t>
              </w:r>
            </w:hyperlink>
            <w:hyperlink r:id="rId94" w:history="1">
              <w:r w:rsidR="00302BCE">
                <w:rPr>
                  <w:rStyle w:val="Hyperlink"/>
                </w:rPr>
                <w:t>video</w:t>
              </w:r>
            </w:hyperlink>
          </w:p>
          <w:p w:rsidR="00302BCE" w:rsidRDefault="00302BCE" w:rsidP="00302BCE">
            <w:pPr>
              <w:numPr>
                <w:ilvl w:val="0"/>
                <w:numId w:val="18"/>
              </w:numPr>
              <w:tabs>
                <w:tab w:val="left" w:pos="720"/>
              </w:tabs>
              <w:suppressAutoHyphens/>
            </w:pPr>
            <w:r>
              <w:t>Paper cup phones</w:t>
            </w:r>
          </w:p>
          <w:p w:rsidR="00302BCE" w:rsidRDefault="00302BCE" w:rsidP="00302BCE">
            <w:pPr>
              <w:numPr>
                <w:ilvl w:val="0"/>
                <w:numId w:val="18"/>
              </w:numPr>
              <w:tabs>
                <w:tab w:val="left" w:pos="720"/>
              </w:tabs>
              <w:suppressAutoHyphens/>
            </w:pPr>
            <w:r>
              <w:t xml:space="preserve">Holt visual concepts, </w:t>
            </w:r>
            <w:hyperlink r:id="rId95" w:history="1">
              <w:r>
                <w:rPr>
                  <w:rStyle w:val="Hyperlink"/>
                </w:rPr>
                <w:t>parts</w:t>
              </w:r>
            </w:hyperlink>
            <w:hyperlink r:id="rId96" w:history="1">
              <w:r>
                <w:rPr>
                  <w:rStyle w:val="Hyperlink"/>
                </w:rPr>
                <w:t xml:space="preserve"> </w:t>
              </w:r>
            </w:hyperlink>
            <w:hyperlink r:id="rId97" w:history="1">
              <w:r>
                <w:rPr>
                  <w:rStyle w:val="Hyperlink"/>
                </w:rPr>
                <w:t>of</w:t>
              </w:r>
            </w:hyperlink>
            <w:hyperlink r:id="rId98" w:history="1">
              <w:r>
                <w:rPr>
                  <w:rStyle w:val="Hyperlink"/>
                </w:rPr>
                <w:t xml:space="preserve"> </w:t>
              </w:r>
            </w:hyperlink>
            <w:hyperlink r:id="rId99" w:history="1">
              <w:r>
                <w:rPr>
                  <w:rStyle w:val="Hyperlink"/>
                </w:rPr>
                <w:t>the</w:t>
              </w:r>
            </w:hyperlink>
            <w:hyperlink r:id="rId100" w:history="1">
              <w:r>
                <w:rPr>
                  <w:rStyle w:val="Hyperlink"/>
                </w:rPr>
                <w:t xml:space="preserve"> </w:t>
              </w:r>
            </w:hyperlink>
            <w:hyperlink r:id="rId101" w:history="1">
              <w:r>
                <w:rPr>
                  <w:rStyle w:val="Hyperlink"/>
                </w:rPr>
                <w:t>ear</w:t>
              </w:r>
            </w:hyperlink>
            <w:hyperlink r:id="rId102" w:history="1">
              <w:r>
                <w:rPr>
                  <w:rStyle w:val="Hyperlink"/>
                </w:rPr>
                <w:t xml:space="preserve">: </w:t>
              </w:r>
            </w:hyperlink>
          </w:p>
          <w:p w:rsidR="00302BCE" w:rsidRDefault="00F6495C" w:rsidP="00302BCE">
            <w:hyperlink r:id="rId103" w:history="1">
              <w:r w:rsidR="00302BCE">
                <w:rPr>
                  <w:rStyle w:val="Hyperlink"/>
                </w:rPr>
                <w:t>Label</w:t>
              </w:r>
            </w:hyperlink>
            <w:hyperlink r:id="rId104" w:history="1">
              <w:r w:rsidR="00302BCE">
                <w:rPr>
                  <w:rStyle w:val="Hyperlink"/>
                </w:rPr>
                <w:t xml:space="preserve"> </w:t>
              </w:r>
            </w:hyperlink>
            <w:hyperlink r:id="rId105" w:history="1">
              <w:r w:rsidR="00302BCE">
                <w:rPr>
                  <w:rStyle w:val="Hyperlink"/>
                </w:rPr>
                <w:t>the</w:t>
              </w:r>
            </w:hyperlink>
            <w:hyperlink r:id="rId106" w:history="1">
              <w:r w:rsidR="00302BCE">
                <w:rPr>
                  <w:rStyle w:val="Hyperlink"/>
                </w:rPr>
                <w:t xml:space="preserve"> </w:t>
              </w:r>
            </w:hyperlink>
            <w:hyperlink r:id="rId107" w:history="1">
              <w:r w:rsidR="00302BCE">
                <w:rPr>
                  <w:rStyle w:val="Hyperlink"/>
                </w:rPr>
                <w:t>ear</w:t>
              </w:r>
            </w:hyperlink>
            <w:hyperlink r:id="rId108" w:history="1">
              <w:r w:rsidR="00302BCE">
                <w:rPr>
                  <w:rStyle w:val="Hyperlink"/>
                </w:rPr>
                <w:t xml:space="preserve"> </w:t>
              </w:r>
            </w:hyperlink>
            <w:hyperlink r:id="rId109" w:history="1">
              <w:r w:rsidR="00302BCE">
                <w:rPr>
                  <w:rStyle w:val="Hyperlink"/>
                </w:rPr>
                <w:t>diagram</w:t>
              </w:r>
            </w:hyperlink>
          </w:p>
          <w:p w:rsidR="00302BCE" w:rsidRDefault="00302BCE" w:rsidP="00302BCE">
            <w:pPr>
              <w:numPr>
                <w:ilvl w:val="0"/>
                <w:numId w:val="19"/>
              </w:numPr>
              <w:tabs>
                <w:tab w:val="left" w:pos="720"/>
              </w:tabs>
              <w:suppressAutoHyphens/>
            </w:pPr>
            <w:r>
              <w:t xml:space="preserve">Holt visual concept, Conduction, Convection, Radiation: </w:t>
            </w:r>
            <w:hyperlink r:id="rId110" w:history="1">
              <w:r>
                <w:rPr>
                  <w:rStyle w:val="Hyperlink"/>
                </w:rPr>
                <w:t>http</w:t>
              </w:r>
            </w:hyperlink>
            <w:hyperlink r:id="rId111" w:history="1">
              <w:r>
                <w:rPr>
                  <w:rStyle w:val="Hyperlink"/>
                </w:rPr>
                <w:t>://</w:t>
              </w:r>
            </w:hyperlink>
            <w:hyperlink r:id="rId112" w:history="1">
              <w:r>
                <w:rPr>
                  <w:rStyle w:val="Hyperlink"/>
                </w:rPr>
                <w:t>my</w:t>
              </w:r>
            </w:hyperlink>
            <w:hyperlink r:id="rId113" w:history="1">
              <w:r>
                <w:rPr>
                  <w:rStyle w:val="Hyperlink"/>
                </w:rPr>
                <w:t>.</w:t>
              </w:r>
            </w:hyperlink>
            <w:hyperlink r:id="rId114" w:history="1">
              <w:proofErr w:type="gramStart"/>
              <w:r>
                <w:rPr>
                  <w:rStyle w:val="Hyperlink"/>
                </w:rPr>
                <w:t>hrw</w:t>
              </w:r>
              <w:proofErr w:type="gramEnd"/>
            </w:hyperlink>
            <w:hyperlink r:id="rId115" w:history="1">
              <w:r>
                <w:rPr>
                  <w:rStyle w:val="Hyperlink"/>
                </w:rPr>
                <w:t>.</w:t>
              </w:r>
            </w:hyperlink>
            <w:hyperlink r:id="rId116" w:history="1">
              <w:r>
                <w:rPr>
                  <w:rStyle w:val="Hyperlink"/>
                </w:rPr>
                <w:t>com</w:t>
              </w:r>
            </w:hyperlink>
            <w:hyperlink r:id="rId117" w:history="1">
              <w:r>
                <w:rPr>
                  <w:rStyle w:val="Hyperlink"/>
                </w:rPr>
                <w:t>/</w:t>
              </w:r>
            </w:hyperlink>
            <w:hyperlink r:id="rId118" w:history="1">
              <w:r>
                <w:rPr>
                  <w:rStyle w:val="Hyperlink"/>
                </w:rPr>
                <w:t>sh</w:t>
              </w:r>
            </w:hyperlink>
            <w:hyperlink r:id="rId119" w:history="1">
              <w:r>
                <w:rPr>
                  <w:rStyle w:val="Hyperlink"/>
                </w:rPr>
                <w:t>/</w:t>
              </w:r>
            </w:hyperlink>
            <w:hyperlink r:id="rId120" w:history="1">
              <w:r>
                <w:rPr>
                  <w:rStyle w:val="Hyperlink"/>
                </w:rPr>
                <w:t>ht</w:t>
              </w:r>
            </w:hyperlink>
            <w:hyperlink r:id="rId121" w:history="1">
              <w:r>
                <w:rPr>
                  <w:rStyle w:val="Hyperlink"/>
                </w:rPr>
                <w:t>56</w:t>
              </w:r>
            </w:hyperlink>
            <w:hyperlink r:id="rId122" w:history="1">
              <w:r>
                <w:rPr>
                  <w:rStyle w:val="Hyperlink"/>
                </w:rPr>
                <w:t>nc</w:t>
              </w:r>
            </w:hyperlink>
            <w:hyperlink r:id="rId123" w:history="1">
              <w:r>
                <w:rPr>
                  <w:rStyle w:val="Hyperlink"/>
                </w:rPr>
                <w:t>/0030304563/</w:t>
              </w:r>
            </w:hyperlink>
            <w:hyperlink r:id="rId124" w:history="1">
              <w:r>
                <w:rPr>
                  <w:rStyle w:val="Hyperlink"/>
                </w:rPr>
                <w:t>student</w:t>
              </w:r>
            </w:hyperlink>
            <w:hyperlink r:id="rId125" w:history="1">
              <w:r>
                <w:rPr>
                  <w:rStyle w:val="Hyperlink"/>
                </w:rPr>
                <w:t>/</w:t>
              </w:r>
            </w:hyperlink>
            <w:hyperlink r:id="rId126" w:history="1">
              <w:r>
                <w:rPr>
                  <w:rStyle w:val="Hyperlink"/>
                </w:rPr>
                <w:t>ch</w:t>
              </w:r>
            </w:hyperlink>
            <w:hyperlink r:id="rId127" w:history="1">
              <w:r>
                <w:rPr>
                  <w:rStyle w:val="Hyperlink"/>
                </w:rPr>
                <w:t>14/</w:t>
              </w:r>
            </w:hyperlink>
            <w:hyperlink r:id="rId128" w:history="1">
              <w:r>
                <w:rPr>
                  <w:rStyle w:val="Hyperlink"/>
                </w:rPr>
                <w:t>sec</w:t>
              </w:r>
            </w:hyperlink>
            <w:hyperlink r:id="rId129" w:history="1">
              <w:r>
                <w:rPr>
                  <w:rStyle w:val="Hyperlink"/>
                </w:rPr>
                <w:t>02/</w:t>
              </w:r>
            </w:hyperlink>
            <w:hyperlink r:id="rId130" w:history="1">
              <w:r>
                <w:rPr>
                  <w:rStyle w:val="Hyperlink"/>
                </w:rPr>
                <w:t>qc</w:t>
              </w:r>
            </w:hyperlink>
            <w:hyperlink r:id="rId131" w:history="1">
              <w:r>
                <w:rPr>
                  <w:rStyle w:val="Hyperlink"/>
                </w:rPr>
                <w:t>06/</w:t>
              </w:r>
            </w:hyperlink>
            <w:hyperlink r:id="rId132" w:history="1">
              <w:r>
                <w:rPr>
                  <w:rStyle w:val="Hyperlink"/>
                </w:rPr>
                <w:t>ht</w:t>
              </w:r>
            </w:hyperlink>
            <w:hyperlink r:id="rId133" w:history="1">
              <w:r>
                <w:rPr>
                  <w:rStyle w:val="Hyperlink"/>
                </w:rPr>
                <w:t>56</w:t>
              </w:r>
            </w:hyperlink>
            <w:hyperlink r:id="rId134" w:history="1">
              <w:r>
                <w:rPr>
                  <w:rStyle w:val="Hyperlink"/>
                </w:rPr>
                <w:t>nc</w:t>
              </w:r>
            </w:hyperlink>
            <w:hyperlink r:id="rId135" w:history="1">
              <w:r>
                <w:rPr>
                  <w:rStyle w:val="Hyperlink"/>
                </w:rPr>
                <w:t>14_02_</w:t>
              </w:r>
            </w:hyperlink>
            <w:hyperlink r:id="rId136" w:history="1">
              <w:r>
                <w:rPr>
                  <w:rStyle w:val="Hyperlink"/>
                </w:rPr>
                <w:t>q</w:t>
              </w:r>
            </w:hyperlink>
            <w:hyperlink r:id="rId137" w:history="1">
              <w:r>
                <w:rPr>
                  <w:rStyle w:val="Hyperlink"/>
                </w:rPr>
                <w:t>06</w:t>
              </w:r>
            </w:hyperlink>
            <w:hyperlink r:id="rId138" w:history="1">
              <w:r>
                <w:rPr>
                  <w:rStyle w:val="Hyperlink"/>
                </w:rPr>
                <w:t>fs</w:t>
              </w:r>
            </w:hyperlink>
            <w:hyperlink r:id="rId139" w:history="1">
              <w:r>
                <w:rPr>
                  <w:rStyle w:val="Hyperlink"/>
                </w:rPr>
                <w:t>.</w:t>
              </w:r>
            </w:hyperlink>
            <w:hyperlink r:id="rId140" w:history="1">
              <w:r>
                <w:rPr>
                  <w:rStyle w:val="Hyperlink"/>
                </w:rPr>
                <w:t>htm</w:t>
              </w:r>
            </w:hyperlink>
          </w:p>
          <w:p w:rsidR="00302BCE" w:rsidRDefault="00302BCE" w:rsidP="00302BCE">
            <w:r>
              <w:t xml:space="preserve">Holt Visual Concept, Thermal Equilibrium: </w:t>
            </w:r>
            <w:hyperlink r:id="rId141" w:history="1">
              <w:r>
                <w:rPr>
                  <w:rStyle w:val="Hyperlink"/>
                </w:rPr>
                <w:t>http</w:t>
              </w:r>
            </w:hyperlink>
            <w:hyperlink r:id="rId142" w:history="1">
              <w:r>
                <w:rPr>
                  <w:rStyle w:val="Hyperlink"/>
                </w:rPr>
                <w:t>://</w:t>
              </w:r>
            </w:hyperlink>
            <w:hyperlink r:id="rId143" w:history="1">
              <w:r>
                <w:rPr>
                  <w:rStyle w:val="Hyperlink"/>
                </w:rPr>
                <w:t>my</w:t>
              </w:r>
            </w:hyperlink>
            <w:hyperlink r:id="rId144" w:history="1">
              <w:r>
                <w:rPr>
                  <w:rStyle w:val="Hyperlink"/>
                </w:rPr>
                <w:t>.</w:t>
              </w:r>
            </w:hyperlink>
            <w:hyperlink r:id="rId145" w:history="1">
              <w:proofErr w:type="gramStart"/>
              <w:r>
                <w:rPr>
                  <w:rStyle w:val="Hyperlink"/>
                </w:rPr>
                <w:t>hrw</w:t>
              </w:r>
              <w:proofErr w:type="gramEnd"/>
            </w:hyperlink>
            <w:hyperlink r:id="rId146" w:history="1">
              <w:r>
                <w:rPr>
                  <w:rStyle w:val="Hyperlink"/>
                </w:rPr>
                <w:t>.</w:t>
              </w:r>
            </w:hyperlink>
            <w:hyperlink r:id="rId147" w:history="1">
              <w:r>
                <w:rPr>
                  <w:rStyle w:val="Hyperlink"/>
                </w:rPr>
                <w:t>com</w:t>
              </w:r>
            </w:hyperlink>
            <w:hyperlink r:id="rId148" w:history="1">
              <w:r>
                <w:rPr>
                  <w:rStyle w:val="Hyperlink"/>
                </w:rPr>
                <w:t>/</w:t>
              </w:r>
            </w:hyperlink>
            <w:hyperlink r:id="rId149" w:history="1">
              <w:r>
                <w:rPr>
                  <w:rStyle w:val="Hyperlink"/>
                </w:rPr>
                <w:t>sh</w:t>
              </w:r>
            </w:hyperlink>
            <w:hyperlink r:id="rId150" w:history="1">
              <w:r>
                <w:rPr>
                  <w:rStyle w:val="Hyperlink"/>
                </w:rPr>
                <w:t>/</w:t>
              </w:r>
            </w:hyperlink>
            <w:hyperlink r:id="rId151" w:history="1">
              <w:r>
                <w:rPr>
                  <w:rStyle w:val="Hyperlink"/>
                </w:rPr>
                <w:t>ht</w:t>
              </w:r>
            </w:hyperlink>
            <w:hyperlink r:id="rId152" w:history="1">
              <w:r>
                <w:rPr>
                  <w:rStyle w:val="Hyperlink"/>
                </w:rPr>
                <w:t>56</w:t>
              </w:r>
            </w:hyperlink>
            <w:hyperlink r:id="rId153" w:history="1">
              <w:r>
                <w:rPr>
                  <w:rStyle w:val="Hyperlink"/>
                </w:rPr>
                <w:t>nc</w:t>
              </w:r>
            </w:hyperlink>
            <w:hyperlink r:id="rId154" w:history="1">
              <w:r>
                <w:rPr>
                  <w:rStyle w:val="Hyperlink"/>
                </w:rPr>
                <w:t>/0030304563/</w:t>
              </w:r>
            </w:hyperlink>
            <w:hyperlink r:id="rId155" w:history="1">
              <w:r>
                <w:rPr>
                  <w:rStyle w:val="Hyperlink"/>
                </w:rPr>
                <w:t>student</w:t>
              </w:r>
            </w:hyperlink>
            <w:hyperlink r:id="rId156" w:history="1">
              <w:r>
                <w:rPr>
                  <w:rStyle w:val="Hyperlink"/>
                </w:rPr>
                <w:t>/</w:t>
              </w:r>
            </w:hyperlink>
            <w:hyperlink r:id="rId157" w:history="1">
              <w:r>
                <w:rPr>
                  <w:rStyle w:val="Hyperlink"/>
                </w:rPr>
                <w:t>ch</w:t>
              </w:r>
            </w:hyperlink>
            <w:hyperlink r:id="rId158" w:history="1">
              <w:r>
                <w:rPr>
                  <w:rStyle w:val="Hyperlink"/>
                </w:rPr>
                <w:t>14/</w:t>
              </w:r>
            </w:hyperlink>
            <w:hyperlink r:id="rId159" w:history="1">
              <w:r>
                <w:rPr>
                  <w:rStyle w:val="Hyperlink"/>
                </w:rPr>
                <w:t>sec</w:t>
              </w:r>
            </w:hyperlink>
            <w:hyperlink r:id="rId160" w:history="1">
              <w:r>
                <w:rPr>
                  <w:rStyle w:val="Hyperlink"/>
                </w:rPr>
                <w:t>02/</w:t>
              </w:r>
            </w:hyperlink>
            <w:hyperlink r:id="rId161" w:history="1">
              <w:r>
                <w:rPr>
                  <w:rStyle w:val="Hyperlink"/>
                </w:rPr>
                <w:t>qc</w:t>
              </w:r>
            </w:hyperlink>
            <w:hyperlink r:id="rId162" w:history="1">
              <w:r>
                <w:rPr>
                  <w:rStyle w:val="Hyperlink"/>
                </w:rPr>
                <w:t>05/</w:t>
              </w:r>
            </w:hyperlink>
            <w:hyperlink r:id="rId163" w:history="1">
              <w:r>
                <w:rPr>
                  <w:rStyle w:val="Hyperlink"/>
                </w:rPr>
                <w:t>ht</w:t>
              </w:r>
            </w:hyperlink>
            <w:hyperlink r:id="rId164" w:history="1">
              <w:r>
                <w:rPr>
                  <w:rStyle w:val="Hyperlink"/>
                </w:rPr>
                <w:t>56</w:t>
              </w:r>
            </w:hyperlink>
            <w:hyperlink r:id="rId165" w:history="1">
              <w:r>
                <w:rPr>
                  <w:rStyle w:val="Hyperlink"/>
                </w:rPr>
                <w:t>nc</w:t>
              </w:r>
            </w:hyperlink>
            <w:hyperlink r:id="rId166" w:history="1">
              <w:r>
                <w:rPr>
                  <w:rStyle w:val="Hyperlink"/>
                </w:rPr>
                <w:t>14_02_</w:t>
              </w:r>
            </w:hyperlink>
            <w:hyperlink r:id="rId167" w:history="1">
              <w:r>
                <w:rPr>
                  <w:rStyle w:val="Hyperlink"/>
                </w:rPr>
                <w:t>q</w:t>
              </w:r>
            </w:hyperlink>
            <w:hyperlink r:id="rId168" w:history="1">
              <w:r>
                <w:rPr>
                  <w:rStyle w:val="Hyperlink"/>
                </w:rPr>
                <w:t>05</w:t>
              </w:r>
            </w:hyperlink>
            <w:hyperlink r:id="rId169" w:history="1">
              <w:r>
                <w:rPr>
                  <w:rStyle w:val="Hyperlink"/>
                </w:rPr>
                <w:t>fs</w:t>
              </w:r>
            </w:hyperlink>
            <w:hyperlink r:id="rId170" w:history="1">
              <w:r>
                <w:rPr>
                  <w:rStyle w:val="Hyperlink"/>
                </w:rPr>
                <w:t>.</w:t>
              </w:r>
            </w:hyperlink>
            <w:hyperlink r:id="rId171" w:history="1">
              <w:r>
                <w:rPr>
                  <w:rStyle w:val="Hyperlink"/>
                </w:rPr>
                <w:t>htm</w:t>
              </w:r>
            </w:hyperlink>
          </w:p>
          <w:p w:rsidR="00302BCE" w:rsidRDefault="00302BCE" w:rsidP="00302BCE">
            <w:pPr>
              <w:numPr>
                <w:ilvl w:val="0"/>
                <w:numId w:val="20"/>
              </w:numPr>
              <w:tabs>
                <w:tab w:val="left" w:pos="720"/>
              </w:tabs>
              <w:suppressAutoHyphens/>
            </w:pPr>
            <w:r>
              <w:t xml:space="preserve">Visual Concepts, Law of Reflection: </w:t>
            </w:r>
            <w:hyperlink r:id="rId172" w:history="1">
              <w:r>
                <w:rPr>
                  <w:rStyle w:val="Hyperlink"/>
                </w:rPr>
                <w:t>http</w:t>
              </w:r>
            </w:hyperlink>
            <w:hyperlink r:id="rId173" w:history="1">
              <w:r>
                <w:rPr>
                  <w:rStyle w:val="Hyperlink"/>
                </w:rPr>
                <w:t>://</w:t>
              </w:r>
            </w:hyperlink>
            <w:hyperlink r:id="rId174" w:history="1">
              <w:r>
                <w:rPr>
                  <w:rStyle w:val="Hyperlink"/>
                </w:rPr>
                <w:t>my</w:t>
              </w:r>
            </w:hyperlink>
            <w:hyperlink r:id="rId175" w:history="1">
              <w:r>
                <w:rPr>
                  <w:rStyle w:val="Hyperlink"/>
                </w:rPr>
                <w:t>.</w:t>
              </w:r>
            </w:hyperlink>
            <w:hyperlink r:id="rId176" w:history="1">
              <w:proofErr w:type="gramStart"/>
              <w:r>
                <w:rPr>
                  <w:rStyle w:val="Hyperlink"/>
                </w:rPr>
                <w:t>hrw</w:t>
              </w:r>
              <w:proofErr w:type="gramEnd"/>
            </w:hyperlink>
            <w:hyperlink r:id="rId177" w:history="1">
              <w:r>
                <w:rPr>
                  <w:rStyle w:val="Hyperlink"/>
                </w:rPr>
                <w:t>.</w:t>
              </w:r>
            </w:hyperlink>
            <w:hyperlink r:id="rId178" w:history="1">
              <w:r>
                <w:rPr>
                  <w:rStyle w:val="Hyperlink"/>
                </w:rPr>
                <w:t>com</w:t>
              </w:r>
            </w:hyperlink>
            <w:hyperlink r:id="rId179" w:history="1">
              <w:r>
                <w:rPr>
                  <w:rStyle w:val="Hyperlink"/>
                </w:rPr>
                <w:t>/</w:t>
              </w:r>
            </w:hyperlink>
            <w:hyperlink r:id="rId180" w:history="1">
              <w:r>
                <w:rPr>
                  <w:rStyle w:val="Hyperlink"/>
                </w:rPr>
                <w:t>sh</w:t>
              </w:r>
            </w:hyperlink>
            <w:hyperlink r:id="rId181" w:history="1">
              <w:r>
                <w:rPr>
                  <w:rStyle w:val="Hyperlink"/>
                </w:rPr>
                <w:t>/</w:t>
              </w:r>
            </w:hyperlink>
            <w:hyperlink r:id="rId182" w:history="1">
              <w:r>
                <w:rPr>
                  <w:rStyle w:val="Hyperlink"/>
                </w:rPr>
                <w:t>ht</w:t>
              </w:r>
            </w:hyperlink>
            <w:hyperlink r:id="rId183" w:history="1">
              <w:r>
                <w:rPr>
                  <w:rStyle w:val="Hyperlink"/>
                </w:rPr>
                <w:t>56</w:t>
              </w:r>
            </w:hyperlink>
            <w:hyperlink r:id="rId184" w:history="1">
              <w:r>
                <w:rPr>
                  <w:rStyle w:val="Hyperlink"/>
                </w:rPr>
                <w:t>nc</w:t>
              </w:r>
            </w:hyperlink>
            <w:hyperlink r:id="rId185" w:history="1">
              <w:r>
                <w:rPr>
                  <w:rStyle w:val="Hyperlink"/>
                </w:rPr>
                <w:t>/0030304563/</w:t>
              </w:r>
            </w:hyperlink>
            <w:hyperlink r:id="rId186" w:history="1">
              <w:r>
                <w:rPr>
                  <w:rStyle w:val="Hyperlink"/>
                </w:rPr>
                <w:t>student</w:t>
              </w:r>
            </w:hyperlink>
            <w:hyperlink r:id="rId187" w:history="1">
              <w:r>
                <w:rPr>
                  <w:rStyle w:val="Hyperlink"/>
                </w:rPr>
                <w:t>/</w:t>
              </w:r>
            </w:hyperlink>
            <w:hyperlink r:id="rId188" w:history="1">
              <w:r>
                <w:rPr>
                  <w:rStyle w:val="Hyperlink"/>
                </w:rPr>
                <w:t>ch</w:t>
              </w:r>
            </w:hyperlink>
            <w:hyperlink r:id="rId189" w:history="1">
              <w:r>
                <w:rPr>
                  <w:rStyle w:val="Hyperlink"/>
                </w:rPr>
                <w:t>15/</w:t>
              </w:r>
            </w:hyperlink>
            <w:hyperlink r:id="rId190" w:history="1">
              <w:r>
                <w:rPr>
                  <w:rStyle w:val="Hyperlink"/>
                </w:rPr>
                <w:t>sec</w:t>
              </w:r>
            </w:hyperlink>
            <w:hyperlink r:id="rId191" w:history="1">
              <w:r>
                <w:rPr>
                  <w:rStyle w:val="Hyperlink"/>
                </w:rPr>
                <w:t>03/</w:t>
              </w:r>
            </w:hyperlink>
            <w:hyperlink r:id="rId192" w:history="1">
              <w:r>
                <w:rPr>
                  <w:rStyle w:val="Hyperlink"/>
                </w:rPr>
                <w:t>qc</w:t>
              </w:r>
            </w:hyperlink>
            <w:hyperlink r:id="rId193" w:history="1">
              <w:r>
                <w:rPr>
                  <w:rStyle w:val="Hyperlink"/>
                </w:rPr>
                <w:t>01/</w:t>
              </w:r>
            </w:hyperlink>
            <w:hyperlink r:id="rId194" w:history="1">
              <w:r>
                <w:rPr>
                  <w:rStyle w:val="Hyperlink"/>
                </w:rPr>
                <w:t>ht</w:t>
              </w:r>
            </w:hyperlink>
            <w:hyperlink r:id="rId195" w:history="1">
              <w:r>
                <w:rPr>
                  <w:rStyle w:val="Hyperlink"/>
                </w:rPr>
                <w:t>56</w:t>
              </w:r>
            </w:hyperlink>
            <w:hyperlink r:id="rId196" w:history="1">
              <w:r>
                <w:rPr>
                  <w:rStyle w:val="Hyperlink"/>
                </w:rPr>
                <w:t>nc</w:t>
              </w:r>
            </w:hyperlink>
            <w:hyperlink r:id="rId197" w:history="1">
              <w:r>
                <w:rPr>
                  <w:rStyle w:val="Hyperlink"/>
                </w:rPr>
                <w:t>15_03_</w:t>
              </w:r>
            </w:hyperlink>
            <w:hyperlink r:id="rId198" w:history="1">
              <w:r>
                <w:rPr>
                  <w:rStyle w:val="Hyperlink"/>
                </w:rPr>
                <w:t>q</w:t>
              </w:r>
            </w:hyperlink>
            <w:hyperlink r:id="rId199" w:history="1">
              <w:r>
                <w:rPr>
                  <w:rStyle w:val="Hyperlink"/>
                </w:rPr>
                <w:t>01</w:t>
              </w:r>
            </w:hyperlink>
            <w:hyperlink r:id="rId200" w:history="1">
              <w:r>
                <w:rPr>
                  <w:rStyle w:val="Hyperlink"/>
                </w:rPr>
                <w:t>fs</w:t>
              </w:r>
            </w:hyperlink>
            <w:hyperlink r:id="rId201" w:history="1">
              <w:r>
                <w:rPr>
                  <w:rStyle w:val="Hyperlink"/>
                </w:rPr>
                <w:t>.</w:t>
              </w:r>
            </w:hyperlink>
            <w:hyperlink r:id="rId202" w:history="1">
              <w:r>
                <w:rPr>
                  <w:rStyle w:val="Hyperlink"/>
                </w:rPr>
                <w:t>htm</w:t>
              </w:r>
            </w:hyperlink>
          </w:p>
          <w:p w:rsidR="00302BCE" w:rsidRDefault="00302BCE" w:rsidP="00302BCE">
            <w:pPr>
              <w:numPr>
                <w:ilvl w:val="0"/>
                <w:numId w:val="20"/>
              </w:numPr>
              <w:tabs>
                <w:tab w:val="left" w:pos="720"/>
              </w:tabs>
              <w:suppressAutoHyphens/>
            </w:pPr>
            <w:r>
              <w:t xml:space="preserve">Visual Concept, Refraction: </w:t>
            </w:r>
            <w:hyperlink r:id="rId203" w:history="1">
              <w:r>
                <w:rPr>
                  <w:rStyle w:val="Hyperlink"/>
                </w:rPr>
                <w:t>http</w:t>
              </w:r>
            </w:hyperlink>
            <w:hyperlink r:id="rId204" w:history="1">
              <w:r>
                <w:rPr>
                  <w:rStyle w:val="Hyperlink"/>
                </w:rPr>
                <w:t>://</w:t>
              </w:r>
            </w:hyperlink>
            <w:hyperlink r:id="rId205" w:history="1">
              <w:r>
                <w:rPr>
                  <w:rStyle w:val="Hyperlink"/>
                </w:rPr>
                <w:t>my</w:t>
              </w:r>
            </w:hyperlink>
            <w:hyperlink r:id="rId206" w:history="1">
              <w:r>
                <w:rPr>
                  <w:rStyle w:val="Hyperlink"/>
                </w:rPr>
                <w:t>.</w:t>
              </w:r>
            </w:hyperlink>
            <w:hyperlink r:id="rId207" w:history="1">
              <w:proofErr w:type="gramStart"/>
              <w:r>
                <w:rPr>
                  <w:rStyle w:val="Hyperlink"/>
                </w:rPr>
                <w:t>hrw</w:t>
              </w:r>
              <w:proofErr w:type="gramEnd"/>
            </w:hyperlink>
            <w:hyperlink r:id="rId208" w:history="1">
              <w:r>
                <w:rPr>
                  <w:rStyle w:val="Hyperlink"/>
                </w:rPr>
                <w:t>.</w:t>
              </w:r>
            </w:hyperlink>
            <w:hyperlink r:id="rId209" w:history="1">
              <w:r>
                <w:rPr>
                  <w:rStyle w:val="Hyperlink"/>
                </w:rPr>
                <w:t>com</w:t>
              </w:r>
            </w:hyperlink>
            <w:hyperlink r:id="rId210" w:history="1">
              <w:r>
                <w:rPr>
                  <w:rStyle w:val="Hyperlink"/>
                </w:rPr>
                <w:t>/</w:t>
              </w:r>
            </w:hyperlink>
            <w:hyperlink r:id="rId211" w:history="1">
              <w:r>
                <w:rPr>
                  <w:rStyle w:val="Hyperlink"/>
                </w:rPr>
                <w:t>sh</w:t>
              </w:r>
            </w:hyperlink>
            <w:hyperlink r:id="rId212" w:history="1">
              <w:r>
                <w:rPr>
                  <w:rStyle w:val="Hyperlink"/>
                </w:rPr>
                <w:t>/</w:t>
              </w:r>
            </w:hyperlink>
            <w:hyperlink r:id="rId213" w:history="1">
              <w:r>
                <w:rPr>
                  <w:rStyle w:val="Hyperlink"/>
                </w:rPr>
                <w:t>ht</w:t>
              </w:r>
            </w:hyperlink>
            <w:hyperlink r:id="rId214" w:history="1">
              <w:r>
                <w:rPr>
                  <w:rStyle w:val="Hyperlink"/>
                </w:rPr>
                <w:t>56</w:t>
              </w:r>
            </w:hyperlink>
            <w:hyperlink r:id="rId215" w:history="1">
              <w:r>
                <w:rPr>
                  <w:rStyle w:val="Hyperlink"/>
                </w:rPr>
                <w:t>nc</w:t>
              </w:r>
            </w:hyperlink>
            <w:hyperlink r:id="rId216" w:history="1">
              <w:r>
                <w:rPr>
                  <w:rStyle w:val="Hyperlink"/>
                </w:rPr>
                <w:t>/0030304563/</w:t>
              </w:r>
            </w:hyperlink>
            <w:hyperlink r:id="rId217" w:history="1">
              <w:r>
                <w:rPr>
                  <w:rStyle w:val="Hyperlink"/>
                </w:rPr>
                <w:t>student</w:t>
              </w:r>
            </w:hyperlink>
            <w:hyperlink r:id="rId218" w:history="1">
              <w:r>
                <w:rPr>
                  <w:rStyle w:val="Hyperlink"/>
                </w:rPr>
                <w:t>/</w:t>
              </w:r>
            </w:hyperlink>
            <w:hyperlink r:id="rId219" w:history="1">
              <w:r>
                <w:rPr>
                  <w:rStyle w:val="Hyperlink"/>
                </w:rPr>
                <w:t>ch</w:t>
              </w:r>
            </w:hyperlink>
            <w:hyperlink r:id="rId220" w:history="1">
              <w:r>
                <w:rPr>
                  <w:rStyle w:val="Hyperlink"/>
                </w:rPr>
                <w:t>15/</w:t>
              </w:r>
            </w:hyperlink>
            <w:hyperlink r:id="rId221" w:history="1">
              <w:r>
                <w:rPr>
                  <w:rStyle w:val="Hyperlink"/>
                </w:rPr>
                <w:t>sec</w:t>
              </w:r>
            </w:hyperlink>
            <w:hyperlink r:id="rId222" w:history="1">
              <w:r>
                <w:rPr>
                  <w:rStyle w:val="Hyperlink"/>
                </w:rPr>
                <w:t>03/</w:t>
              </w:r>
            </w:hyperlink>
            <w:hyperlink r:id="rId223" w:history="1">
              <w:r>
                <w:rPr>
                  <w:rStyle w:val="Hyperlink"/>
                </w:rPr>
                <w:t>qc</w:t>
              </w:r>
            </w:hyperlink>
            <w:hyperlink r:id="rId224" w:history="1">
              <w:r>
                <w:rPr>
                  <w:rStyle w:val="Hyperlink"/>
                </w:rPr>
                <w:t>02/</w:t>
              </w:r>
            </w:hyperlink>
            <w:hyperlink r:id="rId225" w:history="1">
              <w:r>
                <w:rPr>
                  <w:rStyle w:val="Hyperlink"/>
                </w:rPr>
                <w:t>ht</w:t>
              </w:r>
            </w:hyperlink>
            <w:hyperlink r:id="rId226" w:history="1">
              <w:r>
                <w:rPr>
                  <w:rStyle w:val="Hyperlink"/>
                </w:rPr>
                <w:t>56</w:t>
              </w:r>
            </w:hyperlink>
            <w:hyperlink r:id="rId227" w:history="1">
              <w:r>
                <w:rPr>
                  <w:rStyle w:val="Hyperlink"/>
                </w:rPr>
                <w:t>nc</w:t>
              </w:r>
            </w:hyperlink>
            <w:hyperlink r:id="rId228" w:history="1">
              <w:r>
                <w:rPr>
                  <w:rStyle w:val="Hyperlink"/>
                </w:rPr>
                <w:t>15_03_</w:t>
              </w:r>
            </w:hyperlink>
            <w:hyperlink r:id="rId229" w:history="1">
              <w:r>
                <w:rPr>
                  <w:rStyle w:val="Hyperlink"/>
                </w:rPr>
                <w:t>q</w:t>
              </w:r>
            </w:hyperlink>
            <w:hyperlink r:id="rId230" w:history="1">
              <w:r>
                <w:rPr>
                  <w:rStyle w:val="Hyperlink"/>
                </w:rPr>
                <w:t>02</w:t>
              </w:r>
            </w:hyperlink>
            <w:hyperlink r:id="rId231" w:history="1">
              <w:r>
                <w:rPr>
                  <w:rStyle w:val="Hyperlink"/>
                </w:rPr>
                <w:t>fs</w:t>
              </w:r>
            </w:hyperlink>
            <w:hyperlink r:id="rId232" w:history="1">
              <w:r>
                <w:rPr>
                  <w:rStyle w:val="Hyperlink"/>
                </w:rPr>
                <w:t>.</w:t>
              </w:r>
            </w:hyperlink>
            <w:hyperlink r:id="rId233" w:history="1">
              <w:r>
                <w:rPr>
                  <w:rStyle w:val="Hyperlink"/>
                </w:rPr>
                <w:t>htm</w:t>
              </w:r>
            </w:hyperlink>
          </w:p>
          <w:p w:rsidR="00302BCE" w:rsidRDefault="00302BCE" w:rsidP="00302BCE">
            <w:pPr>
              <w:numPr>
                <w:ilvl w:val="0"/>
                <w:numId w:val="20"/>
              </w:numPr>
              <w:tabs>
                <w:tab w:val="left" w:pos="720"/>
              </w:tabs>
              <w:suppressAutoHyphens/>
            </w:pPr>
            <w:r>
              <w:t xml:space="preserve">Visual Concept, Scattering: </w:t>
            </w:r>
            <w:hyperlink r:id="rId234" w:history="1">
              <w:r>
                <w:rPr>
                  <w:rStyle w:val="Hyperlink"/>
                </w:rPr>
                <w:t>http</w:t>
              </w:r>
            </w:hyperlink>
            <w:hyperlink r:id="rId235" w:history="1">
              <w:r>
                <w:rPr>
                  <w:rStyle w:val="Hyperlink"/>
                </w:rPr>
                <w:t>://</w:t>
              </w:r>
            </w:hyperlink>
            <w:hyperlink r:id="rId236" w:history="1">
              <w:r>
                <w:rPr>
                  <w:rStyle w:val="Hyperlink"/>
                </w:rPr>
                <w:t>my</w:t>
              </w:r>
            </w:hyperlink>
            <w:hyperlink r:id="rId237" w:history="1">
              <w:r>
                <w:rPr>
                  <w:rStyle w:val="Hyperlink"/>
                </w:rPr>
                <w:t>.</w:t>
              </w:r>
            </w:hyperlink>
            <w:hyperlink r:id="rId238" w:history="1">
              <w:proofErr w:type="gramStart"/>
              <w:r>
                <w:rPr>
                  <w:rStyle w:val="Hyperlink"/>
                </w:rPr>
                <w:t>hrw</w:t>
              </w:r>
              <w:proofErr w:type="gramEnd"/>
            </w:hyperlink>
            <w:hyperlink r:id="rId239" w:history="1">
              <w:r>
                <w:rPr>
                  <w:rStyle w:val="Hyperlink"/>
                </w:rPr>
                <w:t>.</w:t>
              </w:r>
            </w:hyperlink>
            <w:hyperlink r:id="rId240" w:history="1">
              <w:r>
                <w:rPr>
                  <w:rStyle w:val="Hyperlink"/>
                </w:rPr>
                <w:t>com</w:t>
              </w:r>
            </w:hyperlink>
            <w:hyperlink r:id="rId241" w:history="1">
              <w:r>
                <w:rPr>
                  <w:rStyle w:val="Hyperlink"/>
                </w:rPr>
                <w:t>/</w:t>
              </w:r>
            </w:hyperlink>
            <w:hyperlink r:id="rId242" w:history="1">
              <w:r>
                <w:rPr>
                  <w:rStyle w:val="Hyperlink"/>
                </w:rPr>
                <w:t>sh</w:t>
              </w:r>
            </w:hyperlink>
            <w:hyperlink r:id="rId243" w:history="1">
              <w:r>
                <w:rPr>
                  <w:rStyle w:val="Hyperlink"/>
                </w:rPr>
                <w:t>/</w:t>
              </w:r>
            </w:hyperlink>
            <w:hyperlink r:id="rId244" w:history="1">
              <w:r>
                <w:rPr>
                  <w:rStyle w:val="Hyperlink"/>
                </w:rPr>
                <w:t>ht</w:t>
              </w:r>
            </w:hyperlink>
            <w:hyperlink r:id="rId245" w:history="1">
              <w:r>
                <w:rPr>
                  <w:rStyle w:val="Hyperlink"/>
                </w:rPr>
                <w:t>56</w:t>
              </w:r>
            </w:hyperlink>
            <w:hyperlink r:id="rId246" w:history="1">
              <w:r>
                <w:rPr>
                  <w:rStyle w:val="Hyperlink"/>
                </w:rPr>
                <w:t>nc</w:t>
              </w:r>
            </w:hyperlink>
            <w:hyperlink r:id="rId247" w:history="1">
              <w:r>
                <w:rPr>
                  <w:rStyle w:val="Hyperlink"/>
                </w:rPr>
                <w:t>/0030304563/</w:t>
              </w:r>
            </w:hyperlink>
            <w:hyperlink r:id="rId248" w:history="1">
              <w:r>
                <w:rPr>
                  <w:rStyle w:val="Hyperlink"/>
                </w:rPr>
                <w:t>student</w:t>
              </w:r>
            </w:hyperlink>
            <w:hyperlink r:id="rId249" w:history="1">
              <w:r>
                <w:rPr>
                  <w:rStyle w:val="Hyperlink"/>
                </w:rPr>
                <w:t>/</w:t>
              </w:r>
            </w:hyperlink>
            <w:hyperlink r:id="rId250" w:history="1">
              <w:r>
                <w:rPr>
                  <w:rStyle w:val="Hyperlink"/>
                </w:rPr>
                <w:t>ch</w:t>
              </w:r>
            </w:hyperlink>
            <w:hyperlink r:id="rId251" w:history="1">
              <w:r>
                <w:rPr>
                  <w:rStyle w:val="Hyperlink"/>
                </w:rPr>
                <w:t>17/</w:t>
              </w:r>
            </w:hyperlink>
            <w:hyperlink r:id="rId252" w:history="1">
              <w:r>
                <w:rPr>
                  <w:rStyle w:val="Hyperlink"/>
                </w:rPr>
                <w:t>sec</w:t>
              </w:r>
            </w:hyperlink>
            <w:hyperlink r:id="rId253" w:history="1">
              <w:r>
                <w:rPr>
                  <w:rStyle w:val="Hyperlink"/>
                </w:rPr>
                <w:t>02/</w:t>
              </w:r>
            </w:hyperlink>
            <w:hyperlink r:id="rId254" w:history="1">
              <w:r>
                <w:rPr>
                  <w:rStyle w:val="Hyperlink"/>
                </w:rPr>
                <w:t>qc</w:t>
              </w:r>
            </w:hyperlink>
            <w:hyperlink r:id="rId255" w:history="1">
              <w:r>
                <w:rPr>
                  <w:rStyle w:val="Hyperlink"/>
                </w:rPr>
                <w:t>04/</w:t>
              </w:r>
            </w:hyperlink>
            <w:hyperlink r:id="rId256" w:history="1">
              <w:r>
                <w:rPr>
                  <w:rStyle w:val="Hyperlink"/>
                </w:rPr>
                <w:t>ht</w:t>
              </w:r>
            </w:hyperlink>
            <w:hyperlink r:id="rId257" w:history="1">
              <w:r>
                <w:rPr>
                  <w:rStyle w:val="Hyperlink"/>
                </w:rPr>
                <w:t>56</w:t>
              </w:r>
            </w:hyperlink>
            <w:hyperlink r:id="rId258" w:history="1">
              <w:r>
                <w:rPr>
                  <w:rStyle w:val="Hyperlink"/>
                </w:rPr>
                <w:t>nc</w:t>
              </w:r>
            </w:hyperlink>
            <w:hyperlink r:id="rId259" w:history="1">
              <w:r>
                <w:rPr>
                  <w:rStyle w:val="Hyperlink"/>
                </w:rPr>
                <w:t>17_02_</w:t>
              </w:r>
            </w:hyperlink>
            <w:hyperlink r:id="rId260" w:history="1">
              <w:r>
                <w:rPr>
                  <w:rStyle w:val="Hyperlink"/>
                </w:rPr>
                <w:t>q</w:t>
              </w:r>
            </w:hyperlink>
            <w:hyperlink r:id="rId261" w:history="1">
              <w:r>
                <w:rPr>
                  <w:rStyle w:val="Hyperlink"/>
                </w:rPr>
                <w:t>04</w:t>
              </w:r>
            </w:hyperlink>
            <w:hyperlink r:id="rId262" w:history="1">
              <w:r>
                <w:rPr>
                  <w:rStyle w:val="Hyperlink"/>
                </w:rPr>
                <w:t>fs</w:t>
              </w:r>
            </w:hyperlink>
            <w:hyperlink r:id="rId263" w:history="1">
              <w:r>
                <w:rPr>
                  <w:rStyle w:val="Hyperlink"/>
                </w:rPr>
                <w:t>.</w:t>
              </w:r>
            </w:hyperlink>
            <w:hyperlink r:id="rId264" w:history="1">
              <w:r>
                <w:rPr>
                  <w:rStyle w:val="Hyperlink"/>
                </w:rPr>
                <w:t>htm</w:t>
              </w:r>
            </w:hyperlink>
          </w:p>
          <w:p w:rsidR="00302BCE" w:rsidRDefault="00302BCE" w:rsidP="00302BCE">
            <w:r>
              <w:t xml:space="preserve">Electromagnetic waves </w:t>
            </w:r>
            <w:hyperlink r:id="rId265" w:history="1">
              <w:r>
                <w:rPr>
                  <w:rStyle w:val="Hyperlink"/>
                </w:rPr>
                <w:t>http</w:t>
              </w:r>
            </w:hyperlink>
            <w:hyperlink r:id="rId266" w:history="1">
              <w:proofErr w:type="gramStart"/>
              <w:r>
                <w:rPr>
                  <w:rStyle w:val="Hyperlink"/>
                </w:rPr>
                <w:t>:/</w:t>
              </w:r>
              <w:proofErr w:type="gramEnd"/>
              <w:r>
                <w:rPr>
                  <w:rStyle w:val="Hyperlink"/>
                </w:rPr>
                <w:t>/</w:t>
              </w:r>
            </w:hyperlink>
            <w:hyperlink r:id="rId267" w:history="1">
              <w:r>
                <w:rPr>
                  <w:rStyle w:val="Hyperlink"/>
                </w:rPr>
                <w:t>missionscience</w:t>
              </w:r>
            </w:hyperlink>
            <w:hyperlink r:id="rId268" w:history="1">
              <w:r>
                <w:rPr>
                  <w:rStyle w:val="Hyperlink"/>
                </w:rPr>
                <w:t>.</w:t>
              </w:r>
            </w:hyperlink>
            <w:hyperlink r:id="rId269" w:history="1">
              <w:proofErr w:type="gramStart"/>
              <w:r>
                <w:rPr>
                  <w:rStyle w:val="Hyperlink"/>
                </w:rPr>
                <w:t>nasa</w:t>
              </w:r>
              <w:proofErr w:type="gramEnd"/>
            </w:hyperlink>
            <w:hyperlink r:id="rId270" w:history="1">
              <w:r>
                <w:rPr>
                  <w:rStyle w:val="Hyperlink"/>
                </w:rPr>
                <w:t>.</w:t>
              </w:r>
            </w:hyperlink>
            <w:hyperlink r:id="rId271" w:history="1">
              <w:proofErr w:type="gramStart"/>
              <w:r>
                <w:rPr>
                  <w:rStyle w:val="Hyperlink"/>
                </w:rPr>
                <w:t>gov</w:t>
              </w:r>
            </w:hyperlink>
            <w:hyperlink r:id="rId272" w:history="1">
              <w:r>
                <w:rPr>
                  <w:rStyle w:val="Hyperlink"/>
                </w:rPr>
                <w:t>/</w:t>
              </w:r>
            </w:hyperlink>
            <w:hyperlink r:id="rId273" w:history="1">
              <w:r>
                <w:rPr>
                  <w:rStyle w:val="Hyperlink"/>
                </w:rPr>
                <w:t>ems</w:t>
              </w:r>
            </w:hyperlink>
            <w:hyperlink r:id="rId274" w:history="1">
              <w:r>
                <w:rPr>
                  <w:rStyle w:val="Hyperlink"/>
                </w:rPr>
                <w:t>/01</w:t>
              </w:r>
              <w:proofErr w:type="gramEnd"/>
              <w:r>
                <w:rPr>
                  <w:rStyle w:val="Hyperlink"/>
                </w:rPr>
                <w:t>_</w:t>
              </w:r>
            </w:hyperlink>
            <w:hyperlink r:id="rId275" w:history="1">
              <w:r>
                <w:rPr>
                  <w:rStyle w:val="Hyperlink"/>
                </w:rPr>
                <w:t>intro</w:t>
              </w:r>
            </w:hyperlink>
            <w:hyperlink r:id="rId276" w:history="1">
              <w:r>
                <w:rPr>
                  <w:rStyle w:val="Hyperlink"/>
                </w:rPr>
                <w:t>.</w:t>
              </w:r>
            </w:hyperlink>
            <w:hyperlink r:id="rId277" w:history="1">
              <w:r>
                <w:rPr>
                  <w:rStyle w:val="Hyperlink"/>
                </w:rPr>
                <w:t>html</w:t>
              </w:r>
            </w:hyperlink>
          </w:p>
          <w:p w:rsidR="00302BCE" w:rsidRPr="00A64277" w:rsidRDefault="00302BCE" w:rsidP="00F162AC">
            <w:pPr>
              <w:numPr>
                <w:ilvl w:val="0"/>
                <w:numId w:val="22"/>
              </w:numPr>
              <w:tabs>
                <w:tab w:val="left" w:pos="720"/>
              </w:tabs>
              <w:suppressAutoHyphens/>
              <w:snapToGrid w:val="0"/>
              <w:rPr>
                <w:b/>
                <w:sz w:val="24"/>
                <w:szCs w:val="24"/>
                <w:u w:val="single"/>
              </w:rPr>
            </w:pPr>
            <w:r>
              <w:rPr>
                <w:sz w:val="24"/>
                <w:szCs w:val="24"/>
              </w:rPr>
              <w:t xml:space="preserve">Prentice Hall text </w:t>
            </w:r>
            <w:r>
              <w:t xml:space="preserve">Visual Concept, Thermal Expansion: </w:t>
            </w:r>
            <w:hyperlink r:id="rId278" w:history="1">
              <w:r>
                <w:rPr>
                  <w:rStyle w:val="Hyperlink"/>
                </w:rPr>
                <w:t>http</w:t>
              </w:r>
            </w:hyperlink>
            <w:hyperlink r:id="rId279" w:history="1">
              <w:r>
                <w:rPr>
                  <w:rStyle w:val="Hyperlink"/>
                </w:rPr>
                <w:t>://</w:t>
              </w:r>
            </w:hyperlink>
            <w:hyperlink r:id="rId280" w:history="1">
              <w:r>
                <w:rPr>
                  <w:rStyle w:val="Hyperlink"/>
                </w:rPr>
                <w:t>my</w:t>
              </w:r>
            </w:hyperlink>
            <w:hyperlink r:id="rId281" w:history="1">
              <w:r>
                <w:rPr>
                  <w:rStyle w:val="Hyperlink"/>
                </w:rPr>
                <w:t>.</w:t>
              </w:r>
            </w:hyperlink>
            <w:hyperlink r:id="rId282" w:history="1">
              <w:proofErr w:type="gramStart"/>
              <w:r>
                <w:rPr>
                  <w:rStyle w:val="Hyperlink"/>
                </w:rPr>
                <w:t>hrw</w:t>
              </w:r>
              <w:proofErr w:type="gramEnd"/>
            </w:hyperlink>
            <w:hyperlink r:id="rId283" w:history="1">
              <w:r>
                <w:rPr>
                  <w:rStyle w:val="Hyperlink"/>
                </w:rPr>
                <w:t>.</w:t>
              </w:r>
            </w:hyperlink>
            <w:hyperlink r:id="rId284" w:history="1">
              <w:r>
                <w:rPr>
                  <w:rStyle w:val="Hyperlink"/>
                </w:rPr>
                <w:t>com</w:t>
              </w:r>
            </w:hyperlink>
            <w:hyperlink r:id="rId285" w:history="1">
              <w:r>
                <w:rPr>
                  <w:rStyle w:val="Hyperlink"/>
                </w:rPr>
                <w:t>/</w:t>
              </w:r>
            </w:hyperlink>
            <w:hyperlink r:id="rId286" w:history="1">
              <w:r>
                <w:rPr>
                  <w:rStyle w:val="Hyperlink"/>
                </w:rPr>
                <w:t>sh</w:t>
              </w:r>
            </w:hyperlink>
            <w:hyperlink r:id="rId287" w:history="1">
              <w:r>
                <w:rPr>
                  <w:rStyle w:val="Hyperlink"/>
                </w:rPr>
                <w:t>/</w:t>
              </w:r>
            </w:hyperlink>
            <w:hyperlink r:id="rId288" w:history="1">
              <w:r>
                <w:rPr>
                  <w:rStyle w:val="Hyperlink"/>
                </w:rPr>
                <w:t>ht</w:t>
              </w:r>
            </w:hyperlink>
            <w:hyperlink r:id="rId289" w:history="1">
              <w:r>
                <w:rPr>
                  <w:rStyle w:val="Hyperlink"/>
                </w:rPr>
                <w:t>56</w:t>
              </w:r>
            </w:hyperlink>
            <w:hyperlink r:id="rId290" w:history="1">
              <w:r>
                <w:rPr>
                  <w:rStyle w:val="Hyperlink"/>
                </w:rPr>
                <w:t>nc</w:t>
              </w:r>
            </w:hyperlink>
            <w:hyperlink r:id="rId291" w:history="1">
              <w:r>
                <w:rPr>
                  <w:rStyle w:val="Hyperlink"/>
                </w:rPr>
                <w:t>/0030304563/</w:t>
              </w:r>
            </w:hyperlink>
            <w:hyperlink r:id="rId292" w:history="1">
              <w:r>
                <w:rPr>
                  <w:rStyle w:val="Hyperlink"/>
                </w:rPr>
                <w:t>student</w:t>
              </w:r>
            </w:hyperlink>
            <w:hyperlink r:id="rId293" w:history="1">
              <w:r>
                <w:rPr>
                  <w:rStyle w:val="Hyperlink"/>
                </w:rPr>
                <w:t>/</w:t>
              </w:r>
            </w:hyperlink>
            <w:hyperlink r:id="rId294" w:history="1">
              <w:r>
                <w:rPr>
                  <w:rStyle w:val="Hyperlink"/>
                </w:rPr>
                <w:t>ch</w:t>
              </w:r>
            </w:hyperlink>
            <w:hyperlink r:id="rId295" w:history="1">
              <w:r>
                <w:rPr>
                  <w:rStyle w:val="Hyperlink"/>
                </w:rPr>
                <w:t>14/</w:t>
              </w:r>
            </w:hyperlink>
            <w:hyperlink r:id="rId296" w:history="1">
              <w:r>
                <w:rPr>
                  <w:rStyle w:val="Hyperlink"/>
                </w:rPr>
                <w:t>sec</w:t>
              </w:r>
            </w:hyperlink>
            <w:hyperlink r:id="rId297" w:history="1">
              <w:r>
                <w:rPr>
                  <w:rStyle w:val="Hyperlink"/>
                </w:rPr>
                <w:t>01/</w:t>
              </w:r>
            </w:hyperlink>
            <w:hyperlink r:id="rId298" w:history="1">
              <w:r>
                <w:rPr>
                  <w:rStyle w:val="Hyperlink"/>
                </w:rPr>
                <w:t>qc</w:t>
              </w:r>
            </w:hyperlink>
            <w:hyperlink r:id="rId299" w:history="1">
              <w:r>
                <w:rPr>
                  <w:rStyle w:val="Hyperlink"/>
                </w:rPr>
                <w:t>02/</w:t>
              </w:r>
            </w:hyperlink>
            <w:hyperlink r:id="rId300" w:history="1">
              <w:r>
                <w:rPr>
                  <w:rStyle w:val="Hyperlink"/>
                </w:rPr>
                <w:t>ht</w:t>
              </w:r>
            </w:hyperlink>
            <w:hyperlink r:id="rId301" w:history="1">
              <w:r>
                <w:rPr>
                  <w:rStyle w:val="Hyperlink"/>
                </w:rPr>
                <w:t>56</w:t>
              </w:r>
            </w:hyperlink>
            <w:hyperlink r:id="rId302" w:history="1">
              <w:r>
                <w:rPr>
                  <w:rStyle w:val="Hyperlink"/>
                </w:rPr>
                <w:t>nc</w:t>
              </w:r>
            </w:hyperlink>
            <w:hyperlink r:id="rId303" w:history="1">
              <w:r>
                <w:rPr>
                  <w:rStyle w:val="Hyperlink"/>
                </w:rPr>
                <w:t>14_01_</w:t>
              </w:r>
            </w:hyperlink>
            <w:hyperlink r:id="rId304" w:history="1">
              <w:r>
                <w:rPr>
                  <w:rStyle w:val="Hyperlink"/>
                </w:rPr>
                <w:t>q</w:t>
              </w:r>
            </w:hyperlink>
            <w:hyperlink r:id="rId305" w:history="1">
              <w:r>
                <w:rPr>
                  <w:rStyle w:val="Hyperlink"/>
                </w:rPr>
                <w:t>02</w:t>
              </w:r>
            </w:hyperlink>
            <w:hyperlink r:id="rId306" w:history="1">
              <w:r>
                <w:rPr>
                  <w:rStyle w:val="Hyperlink"/>
                </w:rPr>
                <w:t>fs</w:t>
              </w:r>
            </w:hyperlink>
            <w:hyperlink r:id="rId307" w:history="1">
              <w:r>
                <w:rPr>
                  <w:rStyle w:val="Hyperlink"/>
                </w:rPr>
                <w:t>.</w:t>
              </w:r>
            </w:hyperlink>
            <w:hyperlink r:id="rId308" w:history="1">
              <w:r>
                <w:rPr>
                  <w:rStyle w:val="Hyperlink"/>
                </w:rPr>
                <w:t>htm</w:t>
              </w:r>
            </w:hyperlink>
          </w:p>
        </w:tc>
      </w:tr>
    </w:tbl>
    <w:p w:rsidR="009222A3" w:rsidRDefault="009222A3"/>
    <w:tbl>
      <w:tblPr>
        <w:tblStyle w:val="TableGrid"/>
        <w:tblpPr w:leftFromText="180" w:rightFromText="180" w:vertAnchor="page" w:horzAnchor="margin" w:tblpY="2011"/>
        <w:tblW w:w="13068" w:type="dxa"/>
        <w:tblLayout w:type="fixed"/>
        <w:tblLook w:val="04A0"/>
      </w:tblPr>
      <w:tblGrid>
        <w:gridCol w:w="639"/>
        <w:gridCol w:w="2619"/>
        <w:gridCol w:w="3240"/>
        <w:gridCol w:w="1510"/>
        <w:gridCol w:w="1730"/>
        <w:gridCol w:w="3330"/>
      </w:tblGrid>
      <w:tr w:rsidR="0079153C" w:rsidRPr="00F47E6D" w:rsidTr="005A5EC2">
        <w:tc>
          <w:tcPr>
            <w:tcW w:w="639" w:type="dxa"/>
            <w:textDirection w:val="btLr"/>
          </w:tcPr>
          <w:p w:rsidR="0079153C" w:rsidRPr="00F47E6D" w:rsidRDefault="0079153C" w:rsidP="005A5EC2">
            <w:pPr>
              <w:ind w:left="113" w:right="113"/>
              <w:jc w:val="center"/>
              <w:rPr>
                <w:rFonts w:ascii="Times New Roman" w:hAnsi="Times New Roman" w:cs="Times New Roman"/>
                <w:b/>
              </w:rPr>
            </w:pPr>
          </w:p>
        </w:tc>
        <w:tc>
          <w:tcPr>
            <w:tcW w:w="7369" w:type="dxa"/>
            <w:gridSpan w:val="3"/>
            <w:shd w:val="clear" w:color="auto" w:fill="D99594" w:themeFill="accent2" w:themeFillTint="99"/>
          </w:tcPr>
          <w:p w:rsidR="0079153C" w:rsidRPr="000E2F34" w:rsidRDefault="0079153C" w:rsidP="005A5EC2">
            <w:pPr>
              <w:ind w:left="113"/>
              <w:rPr>
                <w:b/>
              </w:rPr>
            </w:pPr>
            <w:r w:rsidRPr="000E2F34">
              <w:rPr>
                <w:b/>
              </w:rPr>
              <w:t xml:space="preserve">Subject:  </w:t>
            </w:r>
            <w:r w:rsidR="001374F1">
              <w:rPr>
                <w:b/>
              </w:rPr>
              <w:t>Science</w:t>
            </w:r>
          </w:p>
          <w:p w:rsidR="003F0590" w:rsidRDefault="0079153C" w:rsidP="005A5EC2">
            <w:pPr>
              <w:ind w:left="113"/>
              <w:rPr>
                <w:b/>
              </w:rPr>
            </w:pPr>
            <w:r w:rsidRPr="000E2F34">
              <w:rPr>
                <w:b/>
              </w:rPr>
              <w:t xml:space="preserve">Grade Level:  </w:t>
            </w:r>
          </w:p>
          <w:p w:rsidR="0079153C" w:rsidRPr="000E2F34" w:rsidRDefault="0079153C" w:rsidP="005A5EC2">
            <w:pPr>
              <w:ind w:left="113"/>
              <w:rPr>
                <w:b/>
              </w:rPr>
            </w:pPr>
            <w:r w:rsidRPr="000E2F34">
              <w:rPr>
                <w:rFonts w:cs="Times New Roman"/>
                <w:b/>
              </w:rPr>
              <w:t xml:space="preserve">Unit Title:  </w:t>
            </w:r>
            <w:r w:rsidR="00EF7BC5">
              <w:rPr>
                <w:rFonts w:cs="Times New Roman"/>
                <w:b/>
              </w:rPr>
              <w:t xml:space="preserve"> “What</w:t>
            </w:r>
            <w:r w:rsidR="00D57BE7">
              <w:rPr>
                <w:rFonts w:cs="Times New Roman"/>
                <w:b/>
              </w:rPr>
              <w:t>’s</w:t>
            </w:r>
            <w:r w:rsidR="00EF7BC5">
              <w:rPr>
                <w:rFonts w:cs="Times New Roman"/>
                <w:b/>
              </w:rPr>
              <w:t xml:space="preserve"> the Matter”</w:t>
            </w:r>
          </w:p>
        </w:tc>
        <w:tc>
          <w:tcPr>
            <w:tcW w:w="5060" w:type="dxa"/>
            <w:gridSpan w:val="2"/>
            <w:shd w:val="clear" w:color="auto" w:fill="8DB3E2" w:themeFill="text2" w:themeFillTint="66"/>
          </w:tcPr>
          <w:p w:rsidR="0079153C" w:rsidRPr="000E2F34" w:rsidRDefault="0079153C" w:rsidP="005A5EC2">
            <w:pPr>
              <w:rPr>
                <w:b/>
              </w:rPr>
            </w:pPr>
            <w:r w:rsidRPr="000E2F34">
              <w:rPr>
                <w:b/>
              </w:rPr>
              <w:t>Time</w:t>
            </w:r>
            <w:r>
              <w:rPr>
                <w:b/>
              </w:rPr>
              <w:t xml:space="preserve"> </w:t>
            </w:r>
            <w:r w:rsidRPr="000E2F34">
              <w:rPr>
                <w:b/>
              </w:rPr>
              <w:t xml:space="preserve">frame Needed for Completion:  </w:t>
            </w:r>
          </w:p>
          <w:p w:rsidR="005A5EC2" w:rsidRPr="000E2F34" w:rsidRDefault="005A5EC2" w:rsidP="00D01D2E">
            <w:pPr>
              <w:rPr>
                <w:rFonts w:cs="Times New Roman"/>
                <w:b/>
              </w:rPr>
            </w:pPr>
          </w:p>
        </w:tc>
      </w:tr>
      <w:tr w:rsidR="0079153C" w:rsidRPr="00F47E6D" w:rsidTr="005A5EC2">
        <w:tc>
          <w:tcPr>
            <w:tcW w:w="639" w:type="dxa"/>
            <w:vMerge w:val="restart"/>
            <w:textDirection w:val="btLr"/>
          </w:tcPr>
          <w:p w:rsidR="0079153C" w:rsidRDefault="00E20CC7" w:rsidP="005A5EC2">
            <w:pPr>
              <w:ind w:left="113" w:right="113"/>
              <w:jc w:val="center"/>
              <w:rPr>
                <w:rFonts w:ascii="Times New Roman" w:hAnsi="Times New Roman" w:cs="Times New Roman"/>
                <w:b/>
              </w:rPr>
            </w:pPr>
            <w:r>
              <w:rPr>
                <w:rFonts w:ascii="Times New Roman" w:hAnsi="Times New Roman" w:cs="Times New Roman"/>
                <w:b/>
              </w:rPr>
              <w:t>“</w:t>
            </w:r>
            <w:r w:rsidR="00471EAC">
              <w:rPr>
                <w:rFonts w:ascii="Times New Roman" w:hAnsi="Times New Roman" w:cs="Times New Roman"/>
                <w:b/>
              </w:rPr>
              <w:t>What</w:t>
            </w:r>
            <w:r w:rsidR="005966D5">
              <w:rPr>
                <w:rFonts w:ascii="Times New Roman" w:hAnsi="Times New Roman" w:cs="Times New Roman"/>
                <w:b/>
              </w:rPr>
              <w:t>’</w:t>
            </w:r>
            <w:r w:rsidR="00395E27">
              <w:rPr>
                <w:rFonts w:ascii="Times New Roman" w:hAnsi="Times New Roman" w:cs="Times New Roman"/>
                <w:b/>
              </w:rPr>
              <w:t>s the Matter “</w:t>
            </w:r>
          </w:p>
          <w:p w:rsidR="00395E27" w:rsidRPr="00F47E6D" w:rsidRDefault="00395E27" w:rsidP="005A5EC2">
            <w:pPr>
              <w:ind w:left="113" w:right="113"/>
              <w:jc w:val="center"/>
              <w:rPr>
                <w:rFonts w:ascii="Times New Roman" w:hAnsi="Times New Roman" w:cs="Times New Roman"/>
                <w:b/>
              </w:rPr>
            </w:pPr>
            <w:r>
              <w:rPr>
                <w:rFonts w:ascii="Times New Roman" w:hAnsi="Times New Roman" w:cs="Times New Roman"/>
                <w:b/>
              </w:rPr>
              <w:t>Unit 2</w:t>
            </w:r>
          </w:p>
        </w:tc>
        <w:tc>
          <w:tcPr>
            <w:tcW w:w="12429" w:type="dxa"/>
            <w:gridSpan w:val="5"/>
          </w:tcPr>
          <w:p w:rsidR="003F0590" w:rsidRPr="008A61DA" w:rsidRDefault="001374F1" w:rsidP="005A5EC2">
            <w:pPr>
              <w:autoSpaceDE w:val="0"/>
              <w:autoSpaceDN w:val="0"/>
              <w:adjustRightInd w:val="0"/>
              <w:rPr>
                <w:rFonts w:cs="Times New Roman"/>
                <w:b/>
                <w:i/>
                <w:sz w:val="24"/>
                <w:szCs w:val="24"/>
              </w:rPr>
            </w:pPr>
            <w:r w:rsidRPr="000E2F34">
              <w:rPr>
                <w:rFonts w:cs="Times New Roman"/>
                <w:b/>
                <w:i/>
                <w:sz w:val="24"/>
                <w:szCs w:val="24"/>
              </w:rPr>
              <w:t xml:space="preserve">Domain(s):  </w:t>
            </w:r>
            <w:r w:rsidR="008A61DA">
              <w:rPr>
                <w:rFonts w:cs="Times New Roman"/>
                <w:b/>
                <w:i/>
                <w:sz w:val="24"/>
                <w:szCs w:val="24"/>
              </w:rPr>
              <w:t>Chemistry</w:t>
            </w:r>
          </w:p>
          <w:p w:rsidR="001374F1" w:rsidRDefault="001374F1" w:rsidP="005A5EC2">
            <w:pPr>
              <w:rPr>
                <w:rFonts w:cs="Times New Roman"/>
                <w:b/>
                <w:i/>
                <w:sz w:val="24"/>
                <w:szCs w:val="24"/>
              </w:rPr>
            </w:pPr>
            <w:r>
              <w:rPr>
                <w:rFonts w:cs="Times New Roman"/>
                <w:b/>
                <w:i/>
                <w:sz w:val="24"/>
                <w:szCs w:val="24"/>
              </w:rPr>
              <w:t xml:space="preserve">Priority </w:t>
            </w:r>
            <w:r w:rsidRPr="000E2F34">
              <w:rPr>
                <w:rFonts w:cs="Times New Roman"/>
                <w:b/>
                <w:i/>
                <w:sz w:val="24"/>
                <w:szCs w:val="24"/>
              </w:rPr>
              <w:t>Standard(s):</w:t>
            </w:r>
          </w:p>
          <w:p w:rsidR="008A61DA" w:rsidRPr="008A61DA" w:rsidRDefault="008A61DA" w:rsidP="005A5EC2">
            <w:pPr>
              <w:rPr>
                <w:rFonts w:cs="Times New Roman"/>
                <w:b/>
                <w:i/>
                <w:sz w:val="24"/>
                <w:szCs w:val="24"/>
              </w:rPr>
            </w:pPr>
            <w:proofErr w:type="gramStart"/>
            <w:r w:rsidRPr="008A61DA">
              <w:rPr>
                <w:rFonts w:cs="Times New Roman"/>
                <w:b/>
                <w:i/>
                <w:sz w:val="24"/>
                <w:szCs w:val="24"/>
              </w:rPr>
              <w:t>6.P.2</w:t>
            </w:r>
            <w:proofErr w:type="gramEnd"/>
            <w:r w:rsidRPr="008A61DA">
              <w:rPr>
                <w:rFonts w:cs="Times New Roman"/>
                <w:b/>
                <w:i/>
                <w:sz w:val="24"/>
                <w:szCs w:val="24"/>
              </w:rPr>
              <w:t xml:space="preserve"> Understand the structure, classifications and</w:t>
            </w:r>
            <w:r>
              <w:rPr>
                <w:rFonts w:cs="Times New Roman"/>
                <w:b/>
                <w:i/>
                <w:sz w:val="24"/>
                <w:szCs w:val="24"/>
              </w:rPr>
              <w:t xml:space="preserve"> physical properties of matter.</w:t>
            </w:r>
          </w:p>
          <w:p w:rsidR="008A61DA" w:rsidRPr="008A61DA" w:rsidRDefault="008A61DA" w:rsidP="005A5EC2">
            <w:pPr>
              <w:rPr>
                <w:rFonts w:cs="Times New Roman"/>
                <w:b/>
                <w:i/>
                <w:sz w:val="24"/>
                <w:szCs w:val="24"/>
              </w:rPr>
            </w:pPr>
            <w:proofErr w:type="gramStart"/>
            <w:r w:rsidRPr="008A61DA">
              <w:rPr>
                <w:rFonts w:cs="Times New Roman"/>
                <w:b/>
                <w:i/>
                <w:sz w:val="24"/>
                <w:szCs w:val="24"/>
              </w:rPr>
              <w:t>6.P.2.1</w:t>
            </w:r>
            <w:proofErr w:type="gramEnd"/>
            <w:r w:rsidRPr="008A61DA">
              <w:rPr>
                <w:rFonts w:cs="Times New Roman"/>
                <w:b/>
                <w:i/>
                <w:sz w:val="24"/>
                <w:szCs w:val="24"/>
              </w:rPr>
              <w:t xml:space="preserve"> Recognize that all matter is made up of atoms and atoms of the same element are all alike, but are different from the atoms of other elements.</w:t>
            </w:r>
          </w:p>
          <w:p w:rsidR="008A61DA" w:rsidRPr="008A61DA" w:rsidRDefault="008A61DA" w:rsidP="005A5EC2">
            <w:pPr>
              <w:rPr>
                <w:rFonts w:cs="Times New Roman"/>
                <w:b/>
                <w:i/>
                <w:sz w:val="24"/>
                <w:szCs w:val="24"/>
              </w:rPr>
            </w:pPr>
            <w:proofErr w:type="gramStart"/>
            <w:r w:rsidRPr="008A61DA">
              <w:rPr>
                <w:rFonts w:cs="Times New Roman"/>
                <w:b/>
                <w:i/>
                <w:sz w:val="24"/>
                <w:szCs w:val="24"/>
              </w:rPr>
              <w:t>6.P.2.2</w:t>
            </w:r>
            <w:proofErr w:type="gramEnd"/>
            <w:r w:rsidRPr="008A61DA">
              <w:rPr>
                <w:rFonts w:cs="Times New Roman"/>
                <w:b/>
                <w:i/>
                <w:sz w:val="24"/>
                <w:szCs w:val="24"/>
              </w:rPr>
              <w:t xml:space="preserve"> Explain the effect of heat on the motion of atoms through a description of what happens to particles during a change in phas</w:t>
            </w:r>
            <w:r>
              <w:rPr>
                <w:rFonts w:cs="Times New Roman"/>
                <w:b/>
                <w:i/>
                <w:sz w:val="24"/>
                <w:szCs w:val="24"/>
              </w:rPr>
              <w:t>e.</w:t>
            </w:r>
          </w:p>
          <w:p w:rsidR="003F0590" w:rsidRPr="008A61DA" w:rsidRDefault="008A61DA" w:rsidP="005A5EC2">
            <w:pPr>
              <w:rPr>
                <w:rFonts w:cs="Times New Roman"/>
                <w:b/>
                <w:i/>
                <w:sz w:val="24"/>
                <w:szCs w:val="24"/>
              </w:rPr>
            </w:pPr>
            <w:proofErr w:type="gramStart"/>
            <w:r w:rsidRPr="008A61DA">
              <w:rPr>
                <w:rFonts w:cs="Times New Roman"/>
                <w:b/>
                <w:i/>
                <w:sz w:val="24"/>
                <w:szCs w:val="24"/>
              </w:rPr>
              <w:t>6.P.2.3</w:t>
            </w:r>
            <w:proofErr w:type="gramEnd"/>
            <w:r w:rsidRPr="008A61DA">
              <w:rPr>
                <w:rFonts w:cs="Times New Roman"/>
                <w:b/>
                <w:i/>
                <w:sz w:val="24"/>
                <w:szCs w:val="24"/>
              </w:rPr>
              <w:t xml:space="preserve"> Compare the physical properties of pure substances that are independent of the amount of matter present including density, boiling point, melting point and solubility to properties that are dependent on the amount of matter present to include volume, mass and weight.</w:t>
            </w:r>
          </w:p>
        </w:tc>
      </w:tr>
      <w:tr w:rsidR="0079153C" w:rsidRPr="00F47E6D" w:rsidTr="005A5EC2">
        <w:tc>
          <w:tcPr>
            <w:tcW w:w="639" w:type="dxa"/>
            <w:vMerge/>
            <w:textDirection w:val="btLr"/>
          </w:tcPr>
          <w:p w:rsidR="0079153C" w:rsidRPr="00F47E6D" w:rsidRDefault="0079153C" w:rsidP="005A5EC2">
            <w:pPr>
              <w:ind w:left="113" w:right="113"/>
              <w:jc w:val="center"/>
              <w:rPr>
                <w:rFonts w:ascii="Times New Roman" w:hAnsi="Times New Roman" w:cs="Times New Roman"/>
                <w:b/>
              </w:rPr>
            </w:pPr>
          </w:p>
        </w:tc>
        <w:tc>
          <w:tcPr>
            <w:tcW w:w="12429" w:type="dxa"/>
            <w:gridSpan w:val="5"/>
          </w:tcPr>
          <w:p w:rsidR="00937D8F" w:rsidRDefault="0079153C" w:rsidP="005A5EC2">
            <w:pPr>
              <w:autoSpaceDE w:val="0"/>
              <w:autoSpaceDN w:val="0"/>
              <w:adjustRightInd w:val="0"/>
              <w:rPr>
                <w:b/>
                <w:bCs/>
                <w:szCs w:val="20"/>
                <w:u w:val="single"/>
              </w:rPr>
            </w:pPr>
            <w:r>
              <w:rPr>
                <w:b/>
                <w:bCs/>
                <w:szCs w:val="20"/>
                <w:u w:val="single"/>
              </w:rPr>
              <w:t>Essential Question(s):</w:t>
            </w:r>
            <w:r w:rsidR="008A61DA">
              <w:rPr>
                <w:b/>
                <w:bCs/>
                <w:szCs w:val="20"/>
                <w:u w:val="single"/>
              </w:rPr>
              <w:t xml:space="preserve"> </w:t>
            </w:r>
          </w:p>
          <w:p w:rsidR="003F0590" w:rsidRPr="00937D8F" w:rsidRDefault="008A61DA" w:rsidP="005A5EC2">
            <w:pPr>
              <w:pStyle w:val="ListParagraph"/>
              <w:numPr>
                <w:ilvl w:val="0"/>
                <w:numId w:val="41"/>
              </w:numPr>
              <w:autoSpaceDE w:val="0"/>
              <w:autoSpaceDN w:val="0"/>
              <w:adjustRightInd w:val="0"/>
              <w:rPr>
                <w:bCs/>
                <w:szCs w:val="20"/>
              </w:rPr>
            </w:pPr>
            <w:r w:rsidRPr="00937D8F">
              <w:rPr>
                <w:bCs/>
                <w:szCs w:val="20"/>
              </w:rPr>
              <w:t xml:space="preserve">What is matter and how does it behave? </w:t>
            </w:r>
          </w:p>
          <w:p w:rsidR="000F39C1" w:rsidRPr="00937D8F" w:rsidRDefault="000F39C1" w:rsidP="005A5EC2">
            <w:pPr>
              <w:pStyle w:val="ListParagraph"/>
              <w:numPr>
                <w:ilvl w:val="0"/>
                <w:numId w:val="41"/>
              </w:numPr>
              <w:autoSpaceDE w:val="0"/>
              <w:autoSpaceDN w:val="0"/>
              <w:adjustRightInd w:val="0"/>
              <w:rPr>
                <w:bCs/>
                <w:szCs w:val="20"/>
              </w:rPr>
            </w:pPr>
            <w:r w:rsidRPr="00937D8F">
              <w:rPr>
                <w:bCs/>
                <w:szCs w:val="20"/>
              </w:rPr>
              <w:t>How is the motion of atoms related to thermal energy?</w:t>
            </w:r>
          </w:p>
          <w:p w:rsidR="000F39C1" w:rsidRPr="00937D8F" w:rsidRDefault="000F39C1" w:rsidP="005A5EC2">
            <w:pPr>
              <w:pStyle w:val="ListParagraph"/>
              <w:numPr>
                <w:ilvl w:val="0"/>
                <w:numId w:val="41"/>
              </w:numPr>
              <w:autoSpaceDE w:val="0"/>
              <w:autoSpaceDN w:val="0"/>
              <w:adjustRightInd w:val="0"/>
              <w:rPr>
                <w:bCs/>
                <w:szCs w:val="20"/>
              </w:rPr>
            </w:pPr>
            <w:r w:rsidRPr="00937D8F">
              <w:rPr>
                <w:bCs/>
                <w:szCs w:val="20"/>
              </w:rPr>
              <w:t>What happened to atoms during changes in state of matter?</w:t>
            </w:r>
          </w:p>
          <w:p w:rsidR="000F39C1" w:rsidRPr="00795B92" w:rsidRDefault="000F39C1" w:rsidP="005A5EC2">
            <w:pPr>
              <w:autoSpaceDE w:val="0"/>
              <w:autoSpaceDN w:val="0"/>
              <w:adjustRightInd w:val="0"/>
              <w:ind w:left="360"/>
              <w:rPr>
                <w:b/>
                <w:bCs/>
                <w:szCs w:val="20"/>
                <w:u w:val="single"/>
              </w:rPr>
            </w:pPr>
          </w:p>
          <w:p w:rsidR="00937D8F" w:rsidRPr="00937D8F" w:rsidRDefault="00937D8F" w:rsidP="005A5EC2">
            <w:pPr>
              <w:pStyle w:val="ListParagraph"/>
              <w:numPr>
                <w:ilvl w:val="0"/>
                <w:numId w:val="41"/>
              </w:numPr>
              <w:autoSpaceDE w:val="0"/>
              <w:autoSpaceDN w:val="0"/>
              <w:adjustRightInd w:val="0"/>
              <w:rPr>
                <w:bCs/>
                <w:szCs w:val="20"/>
              </w:rPr>
            </w:pPr>
            <w:r w:rsidRPr="00937D8F">
              <w:rPr>
                <w:bCs/>
                <w:szCs w:val="20"/>
              </w:rPr>
              <w:t xml:space="preserve">How does change in temperature affect </w:t>
            </w:r>
            <w:r>
              <w:rPr>
                <w:bCs/>
                <w:szCs w:val="20"/>
              </w:rPr>
              <w:t>motion?</w:t>
            </w:r>
          </w:p>
        </w:tc>
      </w:tr>
      <w:tr w:rsidR="0079153C" w:rsidRPr="00F47E6D" w:rsidTr="005A5EC2">
        <w:tc>
          <w:tcPr>
            <w:tcW w:w="639" w:type="dxa"/>
            <w:vMerge/>
          </w:tcPr>
          <w:p w:rsidR="0079153C" w:rsidRPr="00F47E6D" w:rsidRDefault="0079153C" w:rsidP="005A5EC2">
            <w:pPr>
              <w:ind w:left="113" w:right="113"/>
              <w:jc w:val="center"/>
              <w:rPr>
                <w:rFonts w:ascii="Times New Roman" w:hAnsi="Times New Roman" w:cs="Times New Roman"/>
                <w:b/>
              </w:rPr>
            </w:pPr>
          </w:p>
        </w:tc>
        <w:tc>
          <w:tcPr>
            <w:tcW w:w="5859" w:type="dxa"/>
            <w:gridSpan w:val="2"/>
            <w:shd w:val="clear" w:color="auto" w:fill="76923C" w:themeFill="accent3" w:themeFillShade="BF"/>
          </w:tcPr>
          <w:p w:rsidR="0079153C" w:rsidRDefault="0079153C" w:rsidP="005A5EC2">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79153C" w:rsidRPr="0051497C" w:rsidRDefault="0079153C" w:rsidP="005A5EC2">
            <w:pPr>
              <w:jc w:val="center"/>
              <w:rPr>
                <w:rFonts w:ascii="Times New Roman" w:hAnsi="Times New Roman" w:cs="Times New Roman"/>
                <w:sz w:val="18"/>
                <w:szCs w:val="18"/>
              </w:rPr>
            </w:pPr>
            <w:r>
              <w:rPr>
                <w:rFonts w:ascii="Times New Roman" w:hAnsi="Times New Roman" w:cs="Times New Roman"/>
                <w:b/>
              </w:rPr>
              <w:t>(Content)</w:t>
            </w:r>
          </w:p>
        </w:tc>
        <w:tc>
          <w:tcPr>
            <w:tcW w:w="6570" w:type="dxa"/>
            <w:gridSpan w:val="3"/>
            <w:shd w:val="clear" w:color="auto" w:fill="00B0F0"/>
          </w:tcPr>
          <w:p w:rsidR="0079153C" w:rsidRDefault="0079153C" w:rsidP="005A5EC2">
            <w:pPr>
              <w:jc w:val="center"/>
              <w:rPr>
                <w:rFonts w:ascii="Times New Roman" w:hAnsi="Times New Roman" w:cs="Times New Roman"/>
                <w:b/>
              </w:rPr>
            </w:pPr>
            <w:r w:rsidRPr="009C43FF">
              <w:rPr>
                <w:rFonts w:ascii="Times New Roman" w:hAnsi="Times New Roman" w:cs="Times New Roman"/>
                <w:b/>
              </w:rPr>
              <w:t>Key Vocabulary:</w:t>
            </w:r>
          </w:p>
          <w:p w:rsidR="0079153C" w:rsidRPr="0051497C" w:rsidRDefault="0079153C" w:rsidP="005A5EC2">
            <w:pPr>
              <w:jc w:val="center"/>
              <w:rPr>
                <w:rFonts w:ascii="Times New Roman" w:hAnsi="Times New Roman" w:cs="Times New Roman"/>
                <w:sz w:val="18"/>
                <w:szCs w:val="18"/>
              </w:rPr>
            </w:pPr>
            <w:r>
              <w:rPr>
                <w:rFonts w:ascii="Times New Roman" w:hAnsi="Times New Roman" w:cs="Times New Roman"/>
                <w:b/>
              </w:rPr>
              <w:t>(Academic)</w:t>
            </w:r>
          </w:p>
        </w:tc>
      </w:tr>
      <w:tr w:rsidR="001374F1" w:rsidRPr="00F47E6D" w:rsidTr="005A5EC2">
        <w:trPr>
          <w:trHeight w:val="2609"/>
        </w:trPr>
        <w:tc>
          <w:tcPr>
            <w:tcW w:w="639" w:type="dxa"/>
            <w:vMerge/>
          </w:tcPr>
          <w:p w:rsidR="001374F1" w:rsidRPr="00F47E6D" w:rsidRDefault="001374F1" w:rsidP="005A5EC2">
            <w:pPr>
              <w:ind w:left="113" w:right="113"/>
              <w:jc w:val="center"/>
              <w:rPr>
                <w:rFonts w:ascii="Times New Roman" w:hAnsi="Times New Roman" w:cs="Times New Roman"/>
                <w:b/>
              </w:rPr>
            </w:pPr>
          </w:p>
        </w:tc>
        <w:tc>
          <w:tcPr>
            <w:tcW w:w="2619" w:type="dxa"/>
          </w:tcPr>
          <w:p w:rsidR="000F39C1" w:rsidRDefault="000F39C1" w:rsidP="005A5EC2">
            <w:pPr>
              <w:snapToGrid w:val="0"/>
            </w:pPr>
            <w:r>
              <w:t>atom</w:t>
            </w:r>
          </w:p>
          <w:p w:rsidR="000F39C1" w:rsidRDefault="000F39C1" w:rsidP="005A5EC2">
            <w:r>
              <w:t>element</w:t>
            </w:r>
          </w:p>
          <w:p w:rsidR="001374F1" w:rsidRDefault="000F39C1" w:rsidP="005A5EC2">
            <w:r>
              <w:t>matter</w:t>
            </w:r>
          </w:p>
          <w:p w:rsidR="000F39C1" w:rsidRDefault="000F39C1" w:rsidP="005A5EC2">
            <w:pPr>
              <w:snapToGrid w:val="0"/>
            </w:pPr>
            <w:r>
              <w:t>solid</w:t>
            </w:r>
          </w:p>
          <w:p w:rsidR="000F39C1" w:rsidRDefault="000F39C1" w:rsidP="005A5EC2">
            <w:r>
              <w:t>liquid</w:t>
            </w:r>
          </w:p>
          <w:p w:rsidR="000F39C1" w:rsidRDefault="000F39C1" w:rsidP="005A5EC2">
            <w:r>
              <w:t>gas</w:t>
            </w:r>
          </w:p>
          <w:p w:rsidR="000F39C1" w:rsidRDefault="000F39C1" w:rsidP="005A5EC2">
            <w:r>
              <w:t>volume</w:t>
            </w:r>
          </w:p>
          <w:p w:rsidR="000F39C1" w:rsidRDefault="000F39C1" w:rsidP="005A5EC2">
            <w:r>
              <w:t>molecules</w:t>
            </w:r>
          </w:p>
          <w:p w:rsidR="000F39C1" w:rsidRDefault="000F39C1" w:rsidP="005A5EC2">
            <w:pPr>
              <w:rPr>
                <w:rFonts w:cs="Times New Roman"/>
                <w:sz w:val="20"/>
                <w:szCs w:val="20"/>
              </w:rPr>
            </w:pPr>
          </w:p>
          <w:p w:rsidR="009222A3" w:rsidRPr="000F39C1" w:rsidRDefault="009222A3" w:rsidP="005A5EC2">
            <w:pPr>
              <w:rPr>
                <w:rFonts w:cs="Times New Roman"/>
                <w:sz w:val="20"/>
                <w:szCs w:val="20"/>
              </w:rPr>
            </w:pPr>
          </w:p>
        </w:tc>
        <w:tc>
          <w:tcPr>
            <w:tcW w:w="3240" w:type="dxa"/>
          </w:tcPr>
          <w:p w:rsidR="000F39C1" w:rsidRDefault="000F39C1" w:rsidP="005A5EC2">
            <w:pPr>
              <w:snapToGrid w:val="0"/>
            </w:pPr>
            <w:r>
              <w:t xml:space="preserve">physical properties, chemical properties, density, </w:t>
            </w:r>
          </w:p>
          <w:p w:rsidR="000F39C1" w:rsidRDefault="000F39C1" w:rsidP="005A5EC2">
            <w:r>
              <w:t xml:space="preserve">boiling point, melting point, solubility, </w:t>
            </w:r>
          </w:p>
          <w:p w:rsidR="000F39C1" w:rsidRDefault="000F39C1" w:rsidP="005A5EC2">
            <w:r>
              <w:t xml:space="preserve">solute, </w:t>
            </w:r>
          </w:p>
          <w:p w:rsidR="000F39C1" w:rsidRDefault="000F39C1" w:rsidP="005A5EC2">
            <w:r>
              <w:t xml:space="preserve">solvent, </w:t>
            </w:r>
          </w:p>
          <w:p w:rsidR="000F39C1" w:rsidRDefault="000F39C1" w:rsidP="005A5EC2">
            <w:r>
              <w:t xml:space="preserve">mass, </w:t>
            </w:r>
          </w:p>
          <w:p w:rsidR="000F39C1" w:rsidRDefault="000F39C1" w:rsidP="005A5EC2">
            <w:r>
              <w:t xml:space="preserve">volume, </w:t>
            </w:r>
          </w:p>
          <w:p w:rsidR="001374F1" w:rsidRDefault="000F39C1" w:rsidP="005A5EC2">
            <w:pPr>
              <w:rPr>
                <w:rFonts w:ascii="Times New Roman" w:hAnsi="Times New Roman" w:cs="Times New Roman"/>
                <w:b/>
              </w:rPr>
            </w:pPr>
            <w:r>
              <w:t>freezing</w:t>
            </w:r>
          </w:p>
        </w:tc>
        <w:tc>
          <w:tcPr>
            <w:tcW w:w="3240" w:type="dxa"/>
            <w:gridSpan w:val="2"/>
          </w:tcPr>
          <w:p w:rsidR="001374F1" w:rsidRPr="0051497C" w:rsidRDefault="001374F1" w:rsidP="005A5EC2">
            <w:pPr>
              <w:pStyle w:val="ListParagraph"/>
              <w:numPr>
                <w:ilvl w:val="0"/>
                <w:numId w:val="4"/>
              </w:numPr>
              <w:rPr>
                <w:rFonts w:ascii="Times New Roman" w:hAnsi="Times New Roman" w:cs="Times New Roman"/>
                <w:sz w:val="18"/>
                <w:szCs w:val="18"/>
              </w:rPr>
            </w:pPr>
            <w:r w:rsidRPr="0051497C">
              <w:rPr>
                <w:rFonts w:ascii="Times New Roman" w:hAnsi="Times New Roman" w:cs="Times New Roman"/>
                <w:sz w:val="18"/>
                <w:szCs w:val="18"/>
              </w:rPr>
              <w:t xml:space="preserve">Analyze </w:t>
            </w:r>
            <w:r>
              <w:rPr>
                <w:rFonts w:ascii="Times New Roman" w:hAnsi="Times New Roman" w:cs="Times New Roman"/>
                <w:sz w:val="18"/>
                <w:szCs w:val="18"/>
              </w:rPr>
              <w:t>(Analysis)</w:t>
            </w:r>
            <w:r w:rsidRPr="0051497C">
              <w:rPr>
                <w:rFonts w:ascii="Times New Roman" w:hAnsi="Times New Roman" w:cs="Times New Roman"/>
                <w:sz w:val="18"/>
                <w:szCs w:val="18"/>
              </w:rPr>
              <w:t xml:space="preserve">                              </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Write</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1374F1"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Hypothesize (Hypothesis)</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Predict (Prediction)</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System</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Theory</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Law</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Pr="00B22AAA" w:rsidRDefault="001374F1" w:rsidP="005A5EC2">
            <w:pPr>
              <w:ind w:left="360"/>
              <w:rPr>
                <w:rFonts w:ascii="Times New Roman" w:hAnsi="Times New Roman" w:cs="Times New Roman"/>
                <w:sz w:val="18"/>
                <w:szCs w:val="18"/>
              </w:rPr>
            </w:pPr>
            <w:r w:rsidRPr="00B22AAA">
              <w:rPr>
                <w:rFonts w:ascii="Times New Roman" w:hAnsi="Times New Roman" w:cs="Times New Roman"/>
                <w:sz w:val="18"/>
                <w:szCs w:val="18"/>
              </w:rPr>
              <w:t xml:space="preserve">                        </w:t>
            </w:r>
          </w:p>
        </w:tc>
        <w:tc>
          <w:tcPr>
            <w:tcW w:w="3330" w:type="dxa"/>
          </w:tcPr>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Interpret</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Model</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Represent</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Describe</w:t>
            </w:r>
          </w:p>
          <w:p w:rsidR="001374F1" w:rsidRPr="0051497C"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Effect</w:t>
            </w:r>
          </w:p>
          <w:p w:rsidR="001374F1" w:rsidRDefault="001374F1" w:rsidP="005A5EC2">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Explain</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Balance</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Relationship</w:t>
            </w:r>
          </w:p>
          <w:p w:rsidR="001374F1" w:rsidRDefault="001374F1" w:rsidP="005A5EC2">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Variable (independent and dependent)</w:t>
            </w:r>
          </w:p>
          <w:p w:rsidR="00E20CC7" w:rsidRPr="00E20CC7" w:rsidRDefault="001374F1" w:rsidP="005A5EC2">
            <w:pPr>
              <w:pStyle w:val="ListParagraph"/>
              <w:numPr>
                <w:ilvl w:val="0"/>
                <w:numId w:val="5"/>
              </w:numPr>
              <w:rPr>
                <w:rFonts w:ascii="Times New Roman" w:hAnsi="Times New Roman" w:cs="Times New Roman"/>
                <w:b/>
              </w:rPr>
            </w:pPr>
            <w:r>
              <w:rPr>
                <w:rFonts w:ascii="Times New Roman" w:hAnsi="Times New Roman" w:cs="Times New Roman"/>
                <w:sz w:val="18"/>
                <w:szCs w:val="18"/>
              </w:rPr>
              <w:t>Control</w:t>
            </w:r>
          </w:p>
        </w:tc>
      </w:tr>
      <w:tr w:rsidR="0079153C" w:rsidRPr="00F47E6D" w:rsidTr="005A5EC2">
        <w:tc>
          <w:tcPr>
            <w:tcW w:w="639" w:type="dxa"/>
            <w:vMerge/>
            <w:textDirection w:val="btLr"/>
          </w:tcPr>
          <w:p w:rsidR="0079153C" w:rsidRPr="00F47E6D" w:rsidRDefault="0079153C" w:rsidP="005A5EC2">
            <w:pPr>
              <w:ind w:left="113" w:right="113"/>
              <w:jc w:val="center"/>
              <w:rPr>
                <w:rFonts w:ascii="Times New Roman" w:hAnsi="Times New Roman" w:cs="Times New Roman"/>
                <w:b/>
              </w:rPr>
            </w:pPr>
          </w:p>
        </w:tc>
        <w:tc>
          <w:tcPr>
            <w:tcW w:w="12429" w:type="dxa"/>
            <w:gridSpan w:val="5"/>
          </w:tcPr>
          <w:p w:rsidR="003F0590" w:rsidRDefault="00302BCE" w:rsidP="005A5EC2">
            <w:pPr>
              <w:rPr>
                <w:b/>
                <w:sz w:val="24"/>
                <w:szCs w:val="24"/>
                <w:u w:val="single"/>
              </w:rPr>
            </w:pPr>
            <w:r>
              <w:rPr>
                <w:b/>
                <w:sz w:val="24"/>
                <w:szCs w:val="24"/>
                <w:u w:val="single"/>
              </w:rPr>
              <w:t>Resources for the Unit:</w:t>
            </w:r>
          </w:p>
          <w:p w:rsidR="00302BCE" w:rsidRDefault="00302BCE" w:rsidP="005A5EC2">
            <w:pPr>
              <w:numPr>
                <w:ilvl w:val="0"/>
                <w:numId w:val="23"/>
              </w:numPr>
              <w:tabs>
                <w:tab w:val="left" w:pos="720"/>
              </w:tabs>
              <w:suppressAutoHyphens/>
              <w:snapToGrid w:val="0"/>
            </w:pPr>
            <w:r>
              <w:t>Chemistry Matters -- AIMS</w:t>
            </w:r>
          </w:p>
          <w:p w:rsidR="00302BCE" w:rsidRDefault="00302BCE" w:rsidP="005A5EC2">
            <w:pPr>
              <w:numPr>
                <w:ilvl w:val="1"/>
                <w:numId w:val="23"/>
              </w:numPr>
              <w:tabs>
                <w:tab w:val="left" w:pos="1440"/>
              </w:tabs>
              <w:suppressAutoHyphens/>
            </w:pPr>
            <w:r>
              <w:lastRenderedPageBreak/>
              <w:t>Oh Dear What Can this Matter Be?</w:t>
            </w:r>
          </w:p>
          <w:p w:rsidR="00302BCE" w:rsidRDefault="00302BCE" w:rsidP="005A5EC2">
            <w:pPr>
              <w:numPr>
                <w:ilvl w:val="1"/>
                <w:numId w:val="23"/>
              </w:numPr>
              <w:tabs>
                <w:tab w:val="left" w:pos="1440"/>
              </w:tabs>
              <w:suppressAutoHyphens/>
            </w:pPr>
            <w:r>
              <w:t>Marvelous  Matter</w:t>
            </w:r>
          </w:p>
          <w:p w:rsidR="00302BCE" w:rsidRDefault="00302BCE" w:rsidP="005A5EC2">
            <w:pPr>
              <w:numPr>
                <w:ilvl w:val="1"/>
                <w:numId w:val="23"/>
              </w:numPr>
              <w:tabs>
                <w:tab w:val="left" w:pos="1440"/>
              </w:tabs>
              <w:suppressAutoHyphens/>
            </w:pPr>
            <w:r>
              <w:t>It is a matter of Stuff and Space</w:t>
            </w:r>
          </w:p>
          <w:p w:rsidR="00302BCE" w:rsidRDefault="00302BCE" w:rsidP="005A5EC2">
            <w:pPr>
              <w:numPr>
                <w:ilvl w:val="1"/>
                <w:numId w:val="23"/>
              </w:numPr>
              <w:tabs>
                <w:tab w:val="left" w:pos="1440"/>
              </w:tabs>
              <w:suppressAutoHyphens/>
            </w:pPr>
            <w:r>
              <w:t>Solid, Liquids, and Gases, Oh Why?</w:t>
            </w:r>
          </w:p>
          <w:p w:rsidR="00302BCE" w:rsidRDefault="00302BCE" w:rsidP="005A5EC2">
            <w:pPr>
              <w:numPr>
                <w:ilvl w:val="1"/>
                <w:numId w:val="23"/>
              </w:numPr>
              <w:tabs>
                <w:tab w:val="left" w:pos="1440"/>
              </w:tabs>
              <w:suppressAutoHyphens/>
            </w:pPr>
            <w:proofErr w:type="spellStart"/>
            <w:r>
              <w:t>Kool</w:t>
            </w:r>
            <w:proofErr w:type="spellEnd"/>
            <w:r>
              <w:t xml:space="preserve"> </w:t>
            </w:r>
            <w:proofErr w:type="spellStart"/>
            <w:r>
              <w:t>Kups</w:t>
            </w:r>
            <w:proofErr w:type="spellEnd"/>
          </w:p>
          <w:p w:rsidR="00302BCE" w:rsidRDefault="00302BCE" w:rsidP="005A5EC2">
            <w:pPr>
              <w:numPr>
                <w:ilvl w:val="1"/>
                <w:numId w:val="23"/>
              </w:numPr>
              <w:tabs>
                <w:tab w:val="left" w:pos="1440"/>
              </w:tabs>
              <w:suppressAutoHyphens/>
            </w:pPr>
            <w:r>
              <w:t>Change Matters</w:t>
            </w:r>
          </w:p>
          <w:p w:rsidR="00302BCE" w:rsidRDefault="00302BCE" w:rsidP="005A5EC2">
            <w:pPr>
              <w:numPr>
                <w:ilvl w:val="1"/>
                <w:numId w:val="23"/>
              </w:numPr>
              <w:tabs>
                <w:tab w:val="left" w:pos="1440"/>
              </w:tabs>
              <w:suppressAutoHyphens/>
            </w:pPr>
            <w:r>
              <w:t>It’s Elemental, My Dear</w:t>
            </w:r>
          </w:p>
          <w:p w:rsidR="00302BCE" w:rsidRDefault="00302BCE" w:rsidP="005A5EC2">
            <w:pPr>
              <w:numPr>
                <w:ilvl w:val="1"/>
                <w:numId w:val="23"/>
              </w:numPr>
              <w:tabs>
                <w:tab w:val="left" w:pos="1440"/>
              </w:tabs>
              <w:suppressAutoHyphens/>
            </w:pPr>
            <w:r>
              <w:t>Change Matters</w:t>
            </w:r>
          </w:p>
          <w:p w:rsidR="00302BCE" w:rsidRDefault="00F6495C" w:rsidP="005A5EC2">
            <w:pPr>
              <w:numPr>
                <w:ilvl w:val="0"/>
                <w:numId w:val="23"/>
              </w:numPr>
              <w:tabs>
                <w:tab w:val="left" w:pos="720"/>
              </w:tabs>
              <w:suppressAutoHyphens/>
            </w:pPr>
            <w:hyperlink r:id="rId309" w:history="1">
              <w:r w:rsidR="00302BCE">
                <w:rPr>
                  <w:rStyle w:val="Hyperlink"/>
                </w:rPr>
                <w:t>Matter</w:t>
              </w:r>
            </w:hyperlink>
            <w:r w:rsidR="00302BCE">
              <w:rPr>
                <w:b/>
                <w:bCs/>
              </w:rPr>
              <w:t xml:space="preserve">, </w:t>
            </w:r>
            <w:proofErr w:type="spellStart"/>
            <w:r w:rsidR="00302BCE">
              <w:rPr>
                <w:b/>
                <w:bCs/>
              </w:rPr>
              <w:t>Shelee</w:t>
            </w:r>
            <w:proofErr w:type="spellEnd"/>
            <w:r w:rsidR="00302BCE">
              <w:rPr>
                <w:b/>
                <w:bCs/>
              </w:rPr>
              <w:t xml:space="preserve"> Clark </w:t>
            </w:r>
            <w:hyperlink r:id="rId310" w:history="1">
              <w:r w:rsidR="00302BCE">
                <w:rPr>
                  <w:rStyle w:val="Hyperlink"/>
                </w:rPr>
                <w:t>http</w:t>
              </w:r>
            </w:hyperlink>
            <w:hyperlink r:id="rId311" w:history="1">
              <w:proofErr w:type="gramStart"/>
              <w:r w:rsidR="00302BCE">
                <w:rPr>
                  <w:rStyle w:val="Hyperlink"/>
                </w:rPr>
                <w:t>:/</w:t>
              </w:r>
              <w:proofErr w:type="gramEnd"/>
              <w:r w:rsidR="00302BCE">
                <w:rPr>
                  <w:rStyle w:val="Hyperlink"/>
                </w:rPr>
                <w:t>/</w:t>
              </w:r>
            </w:hyperlink>
            <w:hyperlink r:id="rId312" w:history="1">
              <w:r w:rsidR="00302BCE">
                <w:rPr>
                  <w:rStyle w:val="Hyperlink"/>
                </w:rPr>
                <w:t>jc</w:t>
              </w:r>
            </w:hyperlink>
            <w:hyperlink r:id="rId313" w:history="1">
              <w:r w:rsidR="00302BCE">
                <w:rPr>
                  <w:rStyle w:val="Hyperlink"/>
                </w:rPr>
                <w:t>-</w:t>
              </w:r>
            </w:hyperlink>
            <w:hyperlink r:id="rId314" w:history="1">
              <w:r w:rsidR="00302BCE">
                <w:rPr>
                  <w:rStyle w:val="Hyperlink"/>
                </w:rPr>
                <w:t>schools</w:t>
              </w:r>
            </w:hyperlink>
            <w:hyperlink r:id="rId315" w:history="1">
              <w:r w:rsidR="00302BCE">
                <w:rPr>
                  <w:rStyle w:val="Hyperlink"/>
                </w:rPr>
                <w:t>.</w:t>
              </w:r>
            </w:hyperlink>
            <w:hyperlink r:id="rId316" w:history="1">
              <w:proofErr w:type="gramStart"/>
              <w:r w:rsidR="00302BCE">
                <w:rPr>
                  <w:rStyle w:val="Hyperlink"/>
                </w:rPr>
                <w:t>net</w:t>
              </w:r>
            </w:hyperlink>
            <w:hyperlink r:id="rId317" w:history="1">
              <w:r w:rsidR="00302BCE">
                <w:rPr>
                  <w:rStyle w:val="Hyperlink"/>
                </w:rPr>
                <w:t>/</w:t>
              </w:r>
            </w:hyperlink>
            <w:hyperlink r:id="rId318" w:history="1">
              <w:r w:rsidR="00302BCE">
                <w:rPr>
                  <w:rStyle w:val="Hyperlink"/>
                </w:rPr>
                <w:t>PPTs</w:t>
              </w:r>
            </w:hyperlink>
            <w:hyperlink r:id="rId319" w:history="1">
              <w:r w:rsidR="00302BCE">
                <w:rPr>
                  <w:rStyle w:val="Hyperlink"/>
                </w:rPr>
                <w:t>-</w:t>
              </w:r>
            </w:hyperlink>
            <w:hyperlink r:id="rId320" w:history="1">
              <w:r w:rsidR="00302BCE">
                <w:rPr>
                  <w:rStyle w:val="Hyperlink"/>
                </w:rPr>
                <w:t>science</w:t>
              </w:r>
              <w:proofErr w:type="gramEnd"/>
            </w:hyperlink>
            <w:hyperlink r:id="rId321" w:history="1">
              <w:r w:rsidR="00302BCE">
                <w:rPr>
                  <w:rStyle w:val="Hyperlink"/>
                </w:rPr>
                <w:t>.</w:t>
              </w:r>
            </w:hyperlink>
            <w:hyperlink r:id="rId322" w:history="1">
              <w:r w:rsidR="00302BCE">
                <w:rPr>
                  <w:rStyle w:val="Hyperlink"/>
                </w:rPr>
                <w:t>htm</w:t>
              </w:r>
            </w:hyperlink>
            <w:r w:rsidR="00302BCE">
              <w:t xml:space="preserve"> </w:t>
            </w:r>
          </w:p>
          <w:p w:rsidR="00302BCE" w:rsidRDefault="00F6495C" w:rsidP="005A5EC2">
            <w:pPr>
              <w:numPr>
                <w:ilvl w:val="0"/>
                <w:numId w:val="23"/>
              </w:numPr>
              <w:tabs>
                <w:tab w:val="left" w:pos="720"/>
              </w:tabs>
              <w:suppressAutoHyphens/>
            </w:pPr>
            <w:hyperlink r:id="rId323" w:history="1">
              <w:r w:rsidR="00302BCE">
                <w:rPr>
                  <w:rStyle w:val="Hyperlink"/>
                </w:rPr>
                <w:t>http</w:t>
              </w:r>
            </w:hyperlink>
            <w:hyperlink r:id="rId324" w:history="1">
              <w:proofErr w:type="gramStart"/>
              <w:r w:rsidR="00302BCE">
                <w:rPr>
                  <w:rStyle w:val="Hyperlink"/>
                </w:rPr>
                <w:t>:/</w:t>
              </w:r>
              <w:proofErr w:type="gramEnd"/>
              <w:r w:rsidR="00302BCE">
                <w:rPr>
                  <w:rStyle w:val="Hyperlink"/>
                </w:rPr>
                <w:t>/</w:t>
              </w:r>
            </w:hyperlink>
            <w:hyperlink r:id="rId325" w:history="1">
              <w:r w:rsidR="00302BCE">
                <w:rPr>
                  <w:rStyle w:val="Hyperlink"/>
                </w:rPr>
                <w:t>sciencespot</w:t>
              </w:r>
            </w:hyperlink>
            <w:hyperlink r:id="rId326" w:history="1">
              <w:r w:rsidR="00302BCE">
                <w:rPr>
                  <w:rStyle w:val="Hyperlink"/>
                </w:rPr>
                <w:t>.</w:t>
              </w:r>
            </w:hyperlink>
            <w:hyperlink r:id="rId327" w:history="1">
              <w:r w:rsidR="00302BCE">
                <w:rPr>
                  <w:rStyle w:val="Hyperlink"/>
                </w:rPr>
                <w:t>net</w:t>
              </w:r>
            </w:hyperlink>
            <w:hyperlink r:id="rId328" w:history="1">
              <w:r w:rsidR="00302BCE">
                <w:rPr>
                  <w:rStyle w:val="Hyperlink"/>
                </w:rPr>
                <w:t>/</w:t>
              </w:r>
            </w:hyperlink>
            <w:hyperlink r:id="rId329" w:history="1">
              <w:r w:rsidR="00302BCE">
                <w:rPr>
                  <w:rStyle w:val="Hyperlink"/>
                </w:rPr>
                <w:t>Media</w:t>
              </w:r>
            </w:hyperlink>
            <w:hyperlink r:id="rId330" w:history="1">
              <w:r w:rsidR="00302BCE">
                <w:rPr>
                  <w:rStyle w:val="Hyperlink"/>
                </w:rPr>
                <w:t>/</w:t>
              </w:r>
            </w:hyperlink>
            <w:hyperlink r:id="rId331" w:history="1">
              <w:r w:rsidR="00302BCE">
                <w:rPr>
                  <w:rStyle w:val="Hyperlink"/>
                </w:rPr>
                <w:t>atomsfam</w:t>
              </w:r>
            </w:hyperlink>
            <w:hyperlink r:id="rId332" w:history="1">
              <w:r w:rsidR="00302BCE">
                <w:rPr>
                  <w:rStyle w:val="Hyperlink"/>
                </w:rPr>
                <w:t>.</w:t>
              </w:r>
            </w:hyperlink>
            <w:hyperlink r:id="rId333" w:history="1">
              <w:r w:rsidR="00302BCE">
                <w:rPr>
                  <w:rStyle w:val="Hyperlink"/>
                </w:rPr>
                <w:t>pdf</w:t>
              </w:r>
            </w:hyperlink>
          </w:p>
          <w:p w:rsidR="00302BCE" w:rsidRDefault="00302BCE" w:rsidP="005A5EC2">
            <w:pPr>
              <w:numPr>
                <w:ilvl w:val="0"/>
                <w:numId w:val="23"/>
              </w:numPr>
              <w:tabs>
                <w:tab w:val="left" w:pos="720"/>
              </w:tabs>
              <w:suppressAutoHyphens/>
            </w:pPr>
            <w:r>
              <w:t xml:space="preserve">Demonstration:  Show how heat travels through cookie sheet </w:t>
            </w:r>
          </w:p>
          <w:p w:rsidR="00302BCE" w:rsidRDefault="00302BCE" w:rsidP="005A5EC2">
            <w:pPr>
              <w:tabs>
                <w:tab w:val="left" w:pos="720"/>
              </w:tabs>
            </w:pPr>
            <w:r>
              <w:t xml:space="preserve">(set up two hot plates with a cookie sheet over them, place </w:t>
            </w:r>
          </w:p>
          <w:p w:rsidR="00302BCE" w:rsidRDefault="00302BCE" w:rsidP="005A5EC2">
            <w:pPr>
              <w:tabs>
                <w:tab w:val="left" w:pos="720"/>
              </w:tabs>
            </w:pPr>
            <w:proofErr w:type="gramStart"/>
            <w:r>
              <w:t>chocolate</w:t>
            </w:r>
            <w:proofErr w:type="gramEnd"/>
            <w:r>
              <w:t xml:space="preserve"> chips in the middle of the sheet, between the hot plates).  Discuss how heat travels through the pan.</w:t>
            </w:r>
          </w:p>
          <w:p w:rsidR="00302BCE" w:rsidRDefault="00F6495C" w:rsidP="005A5EC2">
            <w:pPr>
              <w:numPr>
                <w:ilvl w:val="0"/>
                <w:numId w:val="23"/>
              </w:numPr>
              <w:tabs>
                <w:tab w:val="left" w:pos="720"/>
              </w:tabs>
              <w:suppressAutoHyphens/>
            </w:pPr>
            <w:hyperlink r:id="rId334" w:history="1">
              <w:r w:rsidR="00302BCE">
                <w:rPr>
                  <w:rStyle w:val="Hyperlink"/>
                </w:rPr>
                <w:t>http</w:t>
              </w:r>
            </w:hyperlink>
            <w:hyperlink r:id="rId335" w:history="1">
              <w:proofErr w:type="gramStart"/>
              <w:r w:rsidR="00302BCE">
                <w:rPr>
                  <w:rStyle w:val="Hyperlink"/>
                </w:rPr>
                <w:t>:/</w:t>
              </w:r>
              <w:proofErr w:type="gramEnd"/>
              <w:r w:rsidR="00302BCE">
                <w:rPr>
                  <w:rStyle w:val="Hyperlink"/>
                </w:rPr>
                <w:t>/</w:t>
              </w:r>
            </w:hyperlink>
            <w:hyperlink r:id="rId336" w:history="1">
              <w:r w:rsidR="00302BCE">
                <w:rPr>
                  <w:rStyle w:val="Hyperlink"/>
                </w:rPr>
                <w:t>www</w:t>
              </w:r>
            </w:hyperlink>
            <w:hyperlink r:id="rId337" w:history="1">
              <w:r w:rsidR="00302BCE">
                <w:rPr>
                  <w:rStyle w:val="Hyperlink"/>
                </w:rPr>
                <w:t>.</w:t>
              </w:r>
            </w:hyperlink>
            <w:hyperlink r:id="rId338" w:history="1">
              <w:r w:rsidR="00302BCE">
                <w:rPr>
                  <w:rStyle w:val="Hyperlink"/>
                </w:rPr>
                <w:t>chem</w:t>
              </w:r>
            </w:hyperlink>
            <w:hyperlink r:id="rId339" w:history="1">
              <w:r w:rsidR="00302BCE">
                <w:rPr>
                  <w:rStyle w:val="Hyperlink"/>
                </w:rPr>
                <w:t>4</w:t>
              </w:r>
            </w:hyperlink>
            <w:hyperlink r:id="rId340" w:history="1">
              <w:r w:rsidR="00302BCE">
                <w:rPr>
                  <w:rStyle w:val="Hyperlink"/>
                </w:rPr>
                <w:t>kids</w:t>
              </w:r>
            </w:hyperlink>
            <w:hyperlink r:id="rId341" w:history="1">
              <w:r w:rsidR="00302BCE">
                <w:rPr>
                  <w:rStyle w:val="Hyperlink"/>
                </w:rPr>
                <w:t>.</w:t>
              </w:r>
            </w:hyperlink>
            <w:hyperlink r:id="rId342" w:history="1">
              <w:r w:rsidR="00302BCE">
                <w:rPr>
                  <w:rStyle w:val="Hyperlink"/>
                </w:rPr>
                <w:t>com</w:t>
              </w:r>
            </w:hyperlink>
            <w:hyperlink r:id="rId343" w:history="1">
              <w:r w:rsidR="00302BCE">
                <w:rPr>
                  <w:rStyle w:val="Hyperlink"/>
                </w:rPr>
                <w:t>/</w:t>
              </w:r>
            </w:hyperlink>
            <w:hyperlink r:id="rId344" w:history="1">
              <w:r w:rsidR="00302BCE">
                <w:rPr>
                  <w:rStyle w:val="Hyperlink"/>
                </w:rPr>
                <w:t>files</w:t>
              </w:r>
            </w:hyperlink>
            <w:hyperlink r:id="rId345" w:history="1">
              <w:r w:rsidR="00302BCE">
                <w:rPr>
                  <w:rStyle w:val="Hyperlink"/>
                </w:rPr>
                <w:t>/</w:t>
              </w:r>
            </w:hyperlink>
            <w:hyperlink r:id="rId346" w:history="1">
              <w:r w:rsidR="00302BCE">
                <w:rPr>
                  <w:rStyle w:val="Hyperlink"/>
                </w:rPr>
                <w:t>matter</w:t>
              </w:r>
            </w:hyperlink>
            <w:hyperlink r:id="rId347" w:history="1">
              <w:r w:rsidR="00302BCE">
                <w:rPr>
                  <w:rStyle w:val="Hyperlink"/>
                </w:rPr>
                <w:t>_</w:t>
              </w:r>
            </w:hyperlink>
            <w:hyperlink r:id="rId348" w:history="1">
              <w:r w:rsidR="00302BCE">
                <w:rPr>
                  <w:rStyle w:val="Hyperlink"/>
                </w:rPr>
                <w:t>changes</w:t>
              </w:r>
            </w:hyperlink>
            <w:hyperlink r:id="rId349" w:history="1">
              <w:r w:rsidR="00302BCE">
                <w:rPr>
                  <w:rStyle w:val="Hyperlink"/>
                </w:rPr>
                <w:t>.</w:t>
              </w:r>
            </w:hyperlink>
            <w:hyperlink r:id="rId350" w:history="1">
              <w:r w:rsidR="00302BCE">
                <w:rPr>
                  <w:rStyle w:val="Hyperlink"/>
                </w:rPr>
                <w:t>html</w:t>
              </w:r>
            </w:hyperlink>
          </w:p>
          <w:p w:rsidR="00302BCE" w:rsidRDefault="00302BCE" w:rsidP="005A5EC2">
            <w:pPr>
              <w:numPr>
                <w:ilvl w:val="0"/>
                <w:numId w:val="23"/>
              </w:numPr>
              <w:tabs>
                <w:tab w:val="left" w:pos="720"/>
              </w:tabs>
              <w:suppressAutoHyphens/>
            </w:pPr>
            <w:r>
              <w:t xml:space="preserve">Quiz games for matter </w:t>
            </w:r>
            <w:hyperlink r:id="rId351" w:history="1">
              <w:r>
                <w:rPr>
                  <w:rStyle w:val="Hyperlink"/>
                </w:rPr>
                <w:t>http</w:t>
              </w:r>
            </w:hyperlink>
            <w:hyperlink r:id="rId352" w:history="1">
              <w:proofErr w:type="gramStart"/>
              <w:r>
                <w:rPr>
                  <w:rStyle w:val="Hyperlink"/>
                </w:rPr>
                <w:t>:/</w:t>
              </w:r>
              <w:proofErr w:type="gramEnd"/>
              <w:r>
                <w:rPr>
                  <w:rStyle w:val="Hyperlink"/>
                </w:rPr>
                <w:t>/</w:t>
              </w:r>
            </w:hyperlink>
            <w:hyperlink r:id="rId353" w:history="1">
              <w:r>
                <w:rPr>
                  <w:rStyle w:val="Hyperlink"/>
                </w:rPr>
                <w:t>www</w:t>
              </w:r>
            </w:hyperlink>
            <w:hyperlink r:id="rId354" w:history="1">
              <w:r>
                <w:rPr>
                  <w:rStyle w:val="Hyperlink"/>
                </w:rPr>
                <w:t>.</w:t>
              </w:r>
            </w:hyperlink>
            <w:hyperlink r:id="rId355" w:history="1">
              <w:proofErr w:type="gramStart"/>
              <w:r>
                <w:rPr>
                  <w:rStyle w:val="Hyperlink"/>
                </w:rPr>
                <w:t>neok</w:t>
              </w:r>
              <w:proofErr w:type="gramEnd"/>
            </w:hyperlink>
            <w:hyperlink r:id="rId356" w:history="1">
              <w:r>
                <w:rPr>
                  <w:rStyle w:val="Hyperlink"/>
                </w:rPr>
                <w:t>12.</w:t>
              </w:r>
            </w:hyperlink>
            <w:hyperlink r:id="rId357" w:history="1">
              <w:proofErr w:type="gramStart"/>
              <w:r>
                <w:rPr>
                  <w:rStyle w:val="Hyperlink"/>
                </w:rPr>
                <w:t>com</w:t>
              </w:r>
            </w:hyperlink>
            <w:hyperlink r:id="rId358" w:history="1">
              <w:r>
                <w:rPr>
                  <w:rStyle w:val="Hyperlink"/>
                </w:rPr>
                <w:t>/</w:t>
              </w:r>
            </w:hyperlink>
            <w:hyperlink r:id="rId359" w:history="1">
              <w:r>
                <w:rPr>
                  <w:rStyle w:val="Hyperlink"/>
                </w:rPr>
                <w:t>States</w:t>
              </w:r>
            </w:hyperlink>
            <w:hyperlink r:id="rId360" w:history="1">
              <w:r>
                <w:rPr>
                  <w:rStyle w:val="Hyperlink"/>
                </w:rPr>
                <w:t>-</w:t>
              </w:r>
            </w:hyperlink>
            <w:hyperlink r:id="rId361" w:history="1">
              <w:r>
                <w:rPr>
                  <w:rStyle w:val="Hyperlink"/>
                </w:rPr>
                <w:t>of</w:t>
              </w:r>
            </w:hyperlink>
            <w:hyperlink r:id="rId362" w:history="1">
              <w:r>
                <w:rPr>
                  <w:rStyle w:val="Hyperlink"/>
                </w:rPr>
                <w:t>-</w:t>
              </w:r>
            </w:hyperlink>
            <w:hyperlink r:id="rId363" w:history="1">
              <w:r>
                <w:rPr>
                  <w:rStyle w:val="Hyperlink"/>
                </w:rPr>
                <w:t>Matter</w:t>
              </w:r>
              <w:proofErr w:type="gramEnd"/>
            </w:hyperlink>
            <w:hyperlink r:id="rId364" w:history="1">
              <w:r>
                <w:rPr>
                  <w:rStyle w:val="Hyperlink"/>
                </w:rPr>
                <w:t>.</w:t>
              </w:r>
            </w:hyperlink>
            <w:hyperlink r:id="rId365" w:history="1">
              <w:r>
                <w:rPr>
                  <w:rStyle w:val="Hyperlink"/>
                </w:rPr>
                <w:t>htm</w:t>
              </w:r>
            </w:hyperlink>
          </w:p>
          <w:p w:rsidR="00302BCE" w:rsidRDefault="00302BCE" w:rsidP="005A5EC2">
            <w:r>
              <w:t xml:space="preserve">Information on matter </w:t>
            </w:r>
            <w:hyperlink r:id="rId366" w:history="1">
              <w:r>
                <w:rPr>
                  <w:rStyle w:val="Hyperlink"/>
                </w:rPr>
                <w:t>http</w:t>
              </w:r>
            </w:hyperlink>
            <w:hyperlink r:id="rId367" w:history="1">
              <w:proofErr w:type="gramStart"/>
              <w:r>
                <w:rPr>
                  <w:rStyle w:val="Hyperlink"/>
                </w:rPr>
                <w:t>:/</w:t>
              </w:r>
              <w:proofErr w:type="gramEnd"/>
              <w:r>
                <w:rPr>
                  <w:rStyle w:val="Hyperlink"/>
                </w:rPr>
                <w:t>/</w:t>
              </w:r>
            </w:hyperlink>
            <w:hyperlink r:id="rId368" w:history="1">
              <w:r>
                <w:rPr>
                  <w:rStyle w:val="Hyperlink"/>
                </w:rPr>
                <w:t>idahoptv</w:t>
              </w:r>
            </w:hyperlink>
            <w:hyperlink r:id="rId369" w:history="1">
              <w:r>
                <w:rPr>
                  <w:rStyle w:val="Hyperlink"/>
                </w:rPr>
                <w:t>.</w:t>
              </w:r>
            </w:hyperlink>
            <w:hyperlink r:id="rId370" w:history="1">
              <w:r>
                <w:rPr>
                  <w:rStyle w:val="Hyperlink"/>
                </w:rPr>
                <w:t>org</w:t>
              </w:r>
            </w:hyperlink>
            <w:hyperlink r:id="rId371" w:history="1">
              <w:r>
                <w:rPr>
                  <w:rStyle w:val="Hyperlink"/>
                </w:rPr>
                <w:t>/</w:t>
              </w:r>
            </w:hyperlink>
            <w:hyperlink r:id="rId372" w:history="1">
              <w:r>
                <w:rPr>
                  <w:rStyle w:val="Hyperlink"/>
                </w:rPr>
                <w:t>dialogue</w:t>
              </w:r>
            </w:hyperlink>
            <w:hyperlink r:id="rId373" w:history="1">
              <w:r>
                <w:rPr>
                  <w:rStyle w:val="Hyperlink"/>
                </w:rPr>
                <w:t>4</w:t>
              </w:r>
            </w:hyperlink>
            <w:hyperlink r:id="rId374" w:history="1">
              <w:r>
                <w:rPr>
                  <w:rStyle w:val="Hyperlink"/>
                </w:rPr>
                <w:t>kids</w:t>
              </w:r>
            </w:hyperlink>
            <w:hyperlink r:id="rId375" w:history="1">
              <w:r>
                <w:rPr>
                  <w:rStyle w:val="Hyperlink"/>
                </w:rPr>
                <w:t>/</w:t>
              </w:r>
            </w:hyperlink>
            <w:hyperlink r:id="rId376" w:history="1">
              <w:r>
                <w:rPr>
                  <w:rStyle w:val="Hyperlink"/>
                </w:rPr>
                <w:t>season</w:t>
              </w:r>
            </w:hyperlink>
            <w:hyperlink r:id="rId377" w:history="1">
              <w:r>
                <w:rPr>
                  <w:rStyle w:val="Hyperlink"/>
                </w:rPr>
                <w:t>7/</w:t>
              </w:r>
            </w:hyperlink>
            <w:hyperlink r:id="rId378" w:history="1">
              <w:r>
                <w:rPr>
                  <w:rStyle w:val="Hyperlink"/>
                </w:rPr>
                <w:t>matter</w:t>
              </w:r>
            </w:hyperlink>
            <w:hyperlink r:id="rId379" w:history="1">
              <w:r>
                <w:rPr>
                  <w:rStyle w:val="Hyperlink"/>
                </w:rPr>
                <w:t>/</w:t>
              </w:r>
            </w:hyperlink>
            <w:hyperlink r:id="rId380" w:history="1">
              <w:r>
                <w:rPr>
                  <w:rStyle w:val="Hyperlink"/>
                </w:rPr>
                <w:t>facts</w:t>
              </w:r>
            </w:hyperlink>
            <w:hyperlink r:id="rId381" w:history="1">
              <w:r>
                <w:rPr>
                  <w:rStyle w:val="Hyperlink"/>
                </w:rPr>
                <w:t>.</w:t>
              </w:r>
            </w:hyperlink>
            <w:hyperlink r:id="rId382" w:history="1">
              <w:r>
                <w:rPr>
                  <w:rStyle w:val="Hyperlink"/>
                </w:rPr>
                <w:t>c</w:t>
              </w:r>
            </w:hyperlink>
            <w:r>
              <w:t>om</w:t>
            </w:r>
          </w:p>
          <w:p w:rsidR="00302BCE" w:rsidRDefault="00302BCE" w:rsidP="005A5EC2">
            <w:pPr>
              <w:numPr>
                <w:ilvl w:val="0"/>
                <w:numId w:val="25"/>
              </w:numPr>
              <w:tabs>
                <w:tab w:val="left" w:pos="720"/>
              </w:tabs>
              <w:suppressAutoHyphens/>
            </w:pPr>
            <w:r>
              <w:rPr>
                <w:i/>
                <w:iCs/>
              </w:rPr>
              <w:t>Mr. Archimedes’ Bath</w:t>
            </w:r>
            <w:r>
              <w:t xml:space="preserve"> By Pamela Allen</w:t>
            </w:r>
          </w:p>
          <w:p w:rsidR="00302BCE" w:rsidRDefault="00302BCE" w:rsidP="005A5EC2">
            <w:pPr>
              <w:numPr>
                <w:ilvl w:val="0"/>
                <w:numId w:val="26"/>
              </w:numPr>
              <w:tabs>
                <w:tab w:val="left" w:pos="720"/>
              </w:tabs>
              <w:suppressAutoHyphens/>
            </w:pPr>
            <w:r>
              <w:t xml:space="preserve">Density Lab from Science House </w:t>
            </w:r>
          </w:p>
          <w:p w:rsidR="00302BCE" w:rsidRDefault="00302BCE" w:rsidP="005A5EC2">
            <w:pPr>
              <w:numPr>
                <w:ilvl w:val="0"/>
                <w:numId w:val="26"/>
              </w:numPr>
              <w:tabs>
                <w:tab w:val="left" w:pos="720"/>
              </w:tabs>
              <w:suppressAutoHyphens/>
            </w:pPr>
            <w:r>
              <w:t>To Float or not to Float -- Different fruits to determine whether they will float or not</w:t>
            </w:r>
          </w:p>
          <w:p w:rsidR="00302BCE" w:rsidRDefault="00302BCE" w:rsidP="005A5EC2">
            <w:pPr>
              <w:numPr>
                <w:ilvl w:val="0"/>
                <w:numId w:val="26"/>
              </w:numPr>
              <w:tabs>
                <w:tab w:val="left" w:pos="720"/>
              </w:tabs>
              <w:suppressAutoHyphens/>
            </w:pPr>
            <w:r>
              <w:t>Have students create a clay boat to determine the largest number of “people</w:t>
            </w:r>
            <w:proofErr w:type="gramStart"/>
            <w:r>
              <w:t xml:space="preserve">” </w:t>
            </w:r>
            <w:r w:rsidR="00723DDB">
              <w:t xml:space="preserve"> </w:t>
            </w:r>
            <w:r>
              <w:t>that</w:t>
            </w:r>
            <w:proofErr w:type="gramEnd"/>
            <w:r>
              <w:t xml:space="preserve"> can be put in the boat without sinking.</w:t>
            </w:r>
          </w:p>
          <w:p w:rsidR="00302BCE" w:rsidRDefault="00302BCE" w:rsidP="005A5EC2">
            <w:pPr>
              <w:numPr>
                <w:ilvl w:val="0"/>
                <w:numId w:val="26"/>
              </w:numPr>
              <w:tabs>
                <w:tab w:val="left" w:pos="720"/>
              </w:tabs>
              <w:suppressAutoHyphens/>
            </w:pPr>
            <w:r>
              <w:t>Video Clip:  GI Joe Iceberg Sinking scene</w:t>
            </w:r>
          </w:p>
          <w:p w:rsidR="00937D8F" w:rsidRDefault="00302BCE" w:rsidP="005A5EC2">
            <w:pPr>
              <w:numPr>
                <w:ilvl w:val="0"/>
                <w:numId w:val="26"/>
              </w:numPr>
              <w:tabs>
                <w:tab w:val="left" w:pos="720"/>
              </w:tabs>
              <w:suppressAutoHyphens/>
            </w:pPr>
            <w:r>
              <w:t xml:space="preserve">Several different topics and activities about physical properties (along with other topics) </w:t>
            </w:r>
          </w:p>
          <w:p w:rsidR="00937D8F" w:rsidRDefault="00937D8F" w:rsidP="005A5EC2">
            <w:pPr>
              <w:numPr>
                <w:ilvl w:val="0"/>
                <w:numId w:val="26"/>
              </w:numPr>
              <w:tabs>
                <w:tab w:val="left" w:pos="720"/>
              </w:tabs>
              <w:suppressAutoHyphens/>
            </w:pPr>
            <w:r>
              <w:t xml:space="preserve">Boiling Water </w:t>
            </w:r>
          </w:p>
          <w:p w:rsidR="00937D8F" w:rsidRDefault="00937D8F" w:rsidP="005A5EC2">
            <w:pPr>
              <w:numPr>
                <w:ilvl w:val="0"/>
                <w:numId w:val="26"/>
              </w:numPr>
              <w:tabs>
                <w:tab w:val="left" w:pos="720"/>
              </w:tabs>
              <w:suppressAutoHyphens/>
            </w:pPr>
            <w:r>
              <w:t>Goldilocks</w:t>
            </w:r>
            <w:r w:rsidR="00976898">
              <w:t xml:space="preserve"> and the Three Bears –Heat Transfer </w:t>
            </w:r>
          </w:p>
          <w:p w:rsidR="00723DDB" w:rsidRDefault="00723DDB" w:rsidP="005A5EC2">
            <w:pPr>
              <w:numPr>
                <w:ilvl w:val="0"/>
                <w:numId w:val="26"/>
              </w:numPr>
              <w:tabs>
                <w:tab w:val="left" w:pos="720"/>
              </w:tabs>
              <w:suppressAutoHyphens/>
            </w:pPr>
            <w:r>
              <w:t xml:space="preserve">Hot Can, Cold Can Lab </w:t>
            </w:r>
          </w:p>
          <w:p w:rsidR="00937D8F" w:rsidRDefault="00937D8F" w:rsidP="005A5EC2">
            <w:pPr>
              <w:pStyle w:val="ListParagraph"/>
              <w:tabs>
                <w:tab w:val="left" w:pos="720"/>
              </w:tabs>
            </w:pPr>
          </w:p>
          <w:p w:rsidR="00302BCE" w:rsidRPr="000F39C1" w:rsidRDefault="00F6495C" w:rsidP="005A5EC2">
            <w:pPr>
              <w:tabs>
                <w:tab w:val="left" w:pos="720"/>
              </w:tabs>
            </w:pPr>
            <w:hyperlink r:id="rId383" w:history="1">
              <w:r w:rsidR="00302BCE">
                <w:rPr>
                  <w:rStyle w:val="Hyperlink"/>
                </w:rPr>
                <w:t>http</w:t>
              </w:r>
            </w:hyperlink>
            <w:hyperlink r:id="rId384" w:history="1">
              <w:r w:rsidR="00302BCE">
                <w:rPr>
                  <w:rStyle w:val="Hyperlink"/>
                </w:rPr>
                <w:t>://</w:t>
              </w:r>
            </w:hyperlink>
            <w:hyperlink r:id="rId385" w:history="1">
              <w:r w:rsidR="00302BCE">
                <w:rPr>
                  <w:rStyle w:val="Hyperlink"/>
                </w:rPr>
                <w:t>portal</w:t>
              </w:r>
            </w:hyperlink>
            <w:hyperlink r:id="rId386" w:history="1">
              <w:r w:rsidR="00302BCE">
                <w:rPr>
                  <w:rStyle w:val="Hyperlink"/>
                </w:rPr>
                <w:t>.</w:t>
              </w:r>
            </w:hyperlink>
            <w:hyperlink r:id="rId387" w:history="1">
              <w:proofErr w:type="gramStart"/>
              <w:r w:rsidR="00302BCE">
                <w:rPr>
                  <w:rStyle w:val="Hyperlink"/>
                </w:rPr>
                <w:t>acs</w:t>
              </w:r>
              <w:proofErr w:type="gramEnd"/>
            </w:hyperlink>
            <w:hyperlink r:id="rId388" w:history="1">
              <w:r w:rsidR="00302BCE">
                <w:rPr>
                  <w:rStyle w:val="Hyperlink"/>
                </w:rPr>
                <w:t>.</w:t>
              </w:r>
            </w:hyperlink>
            <w:hyperlink r:id="rId389" w:history="1">
              <w:r w:rsidR="00302BCE">
                <w:rPr>
                  <w:rStyle w:val="Hyperlink"/>
                </w:rPr>
                <w:t>org</w:t>
              </w:r>
            </w:hyperlink>
            <w:hyperlink r:id="rId390" w:history="1">
              <w:r w:rsidR="00302BCE">
                <w:rPr>
                  <w:rStyle w:val="Hyperlink"/>
                </w:rPr>
                <w:t>/</w:t>
              </w:r>
            </w:hyperlink>
            <w:hyperlink r:id="rId391" w:history="1">
              <w:r w:rsidR="00302BCE">
                <w:rPr>
                  <w:rStyle w:val="Hyperlink"/>
                </w:rPr>
                <w:t>portal</w:t>
              </w:r>
            </w:hyperlink>
            <w:hyperlink r:id="rId392" w:history="1">
              <w:r w:rsidR="00302BCE">
                <w:rPr>
                  <w:rStyle w:val="Hyperlink"/>
                </w:rPr>
                <w:t>/</w:t>
              </w:r>
            </w:hyperlink>
            <w:hyperlink r:id="rId393" w:history="1">
              <w:r w:rsidR="00302BCE">
                <w:rPr>
                  <w:rStyle w:val="Hyperlink"/>
                </w:rPr>
                <w:t>acs</w:t>
              </w:r>
            </w:hyperlink>
            <w:hyperlink r:id="rId394" w:history="1">
              <w:r w:rsidR="00302BCE">
                <w:rPr>
                  <w:rStyle w:val="Hyperlink"/>
                </w:rPr>
                <w:t>/</w:t>
              </w:r>
            </w:hyperlink>
            <w:hyperlink r:id="rId395" w:history="1">
              <w:r w:rsidR="00302BCE">
                <w:rPr>
                  <w:rStyle w:val="Hyperlink"/>
                </w:rPr>
                <w:t>corg</w:t>
              </w:r>
            </w:hyperlink>
            <w:hyperlink r:id="rId396" w:history="1">
              <w:r w:rsidR="00302BCE">
                <w:rPr>
                  <w:rStyle w:val="Hyperlink"/>
                </w:rPr>
                <w:t>/</w:t>
              </w:r>
            </w:hyperlink>
            <w:hyperlink r:id="rId397" w:history="1">
              <w:r w:rsidR="00302BCE">
                <w:rPr>
                  <w:rStyle w:val="Hyperlink"/>
                </w:rPr>
                <w:t>content</w:t>
              </w:r>
            </w:hyperlink>
            <w:hyperlink r:id="rId398" w:history="1">
              <w:r w:rsidR="00302BCE">
                <w:rPr>
                  <w:rStyle w:val="Hyperlink"/>
                </w:rPr>
                <w:t>?_</w:t>
              </w:r>
            </w:hyperlink>
            <w:hyperlink r:id="rId399" w:history="1">
              <w:r w:rsidR="00302BCE">
                <w:rPr>
                  <w:rStyle w:val="Hyperlink"/>
                </w:rPr>
                <w:t>nfpb</w:t>
              </w:r>
            </w:hyperlink>
            <w:hyperlink r:id="rId400" w:history="1">
              <w:r w:rsidR="00302BCE">
                <w:rPr>
                  <w:rStyle w:val="Hyperlink"/>
                </w:rPr>
                <w:t>=</w:t>
              </w:r>
            </w:hyperlink>
            <w:hyperlink r:id="rId401" w:history="1">
              <w:r w:rsidR="00302BCE">
                <w:rPr>
                  <w:rStyle w:val="Hyperlink"/>
                </w:rPr>
                <w:t>true</w:t>
              </w:r>
            </w:hyperlink>
            <w:hyperlink r:id="rId402" w:history="1">
              <w:r w:rsidR="00302BCE">
                <w:rPr>
                  <w:rStyle w:val="Hyperlink"/>
                </w:rPr>
                <w:t>&amp;_</w:t>
              </w:r>
            </w:hyperlink>
            <w:hyperlink r:id="rId403" w:history="1">
              <w:r w:rsidR="00302BCE">
                <w:rPr>
                  <w:rStyle w:val="Hyperlink"/>
                </w:rPr>
                <w:t>pageLabel</w:t>
              </w:r>
            </w:hyperlink>
            <w:hyperlink r:id="rId404" w:history="1">
              <w:r w:rsidR="00302BCE">
                <w:rPr>
                  <w:rStyle w:val="Hyperlink"/>
                </w:rPr>
                <w:t>=</w:t>
              </w:r>
            </w:hyperlink>
            <w:hyperlink r:id="rId405" w:history="1">
              <w:r w:rsidR="00302BCE">
                <w:rPr>
                  <w:rStyle w:val="Hyperlink"/>
                </w:rPr>
                <w:t>PP</w:t>
              </w:r>
            </w:hyperlink>
            <w:hyperlink r:id="rId406" w:history="1">
              <w:r w:rsidR="00302BCE">
                <w:rPr>
                  <w:rStyle w:val="Hyperlink"/>
                </w:rPr>
                <w:t>_</w:t>
              </w:r>
            </w:hyperlink>
            <w:hyperlink r:id="rId407" w:history="1">
              <w:r w:rsidR="00302BCE">
                <w:rPr>
                  <w:rStyle w:val="Hyperlink"/>
                </w:rPr>
                <w:t>TRANSITIONMAIN</w:t>
              </w:r>
            </w:hyperlink>
            <w:hyperlink r:id="rId408" w:history="1">
              <w:r w:rsidR="00302BCE">
                <w:rPr>
                  <w:rStyle w:val="Hyperlink"/>
                </w:rPr>
                <w:t>&amp;</w:t>
              </w:r>
            </w:hyperlink>
            <w:hyperlink r:id="rId409" w:history="1">
              <w:r w:rsidR="00302BCE">
                <w:rPr>
                  <w:rStyle w:val="Hyperlink"/>
                </w:rPr>
                <w:t>node</w:t>
              </w:r>
            </w:hyperlink>
            <w:hyperlink r:id="rId410" w:history="1">
              <w:r w:rsidR="00302BCE">
                <w:rPr>
                  <w:rStyle w:val="Hyperlink"/>
                </w:rPr>
                <w:t>_</w:t>
              </w:r>
            </w:hyperlink>
            <w:hyperlink r:id="rId411" w:history="1">
              <w:r w:rsidR="00302BCE">
                <w:rPr>
                  <w:rStyle w:val="Hyperlink"/>
                </w:rPr>
                <w:t>id</w:t>
              </w:r>
            </w:hyperlink>
            <w:hyperlink r:id="rId412" w:history="1">
              <w:r w:rsidR="00302BCE">
                <w:rPr>
                  <w:rStyle w:val="Hyperlink"/>
                </w:rPr>
                <w:t>=878&amp;</w:t>
              </w:r>
            </w:hyperlink>
            <w:hyperlink r:id="rId413" w:history="1">
              <w:r w:rsidR="00302BCE">
                <w:rPr>
                  <w:rStyle w:val="Hyperlink"/>
                </w:rPr>
                <w:t>use</w:t>
              </w:r>
            </w:hyperlink>
            <w:hyperlink r:id="rId414" w:history="1">
              <w:r w:rsidR="00302BCE">
                <w:rPr>
                  <w:rStyle w:val="Hyperlink"/>
                </w:rPr>
                <w:t>_</w:t>
              </w:r>
            </w:hyperlink>
            <w:hyperlink r:id="rId415" w:history="1">
              <w:r w:rsidR="00302BCE">
                <w:rPr>
                  <w:rStyle w:val="Hyperlink"/>
                </w:rPr>
                <w:t>sec</w:t>
              </w:r>
            </w:hyperlink>
            <w:hyperlink r:id="rId416" w:history="1">
              <w:r w:rsidR="00302BCE">
                <w:rPr>
                  <w:rStyle w:val="Hyperlink"/>
                </w:rPr>
                <w:t>=</w:t>
              </w:r>
            </w:hyperlink>
            <w:hyperlink r:id="rId417" w:history="1">
              <w:r w:rsidR="00302BCE">
                <w:rPr>
                  <w:rStyle w:val="Hyperlink"/>
                </w:rPr>
                <w:t>false</w:t>
              </w:r>
            </w:hyperlink>
            <w:hyperlink r:id="rId418" w:history="1">
              <w:r w:rsidR="00302BCE">
                <w:rPr>
                  <w:rStyle w:val="Hyperlink"/>
                </w:rPr>
                <w:t>&amp;</w:t>
              </w:r>
            </w:hyperlink>
            <w:hyperlink r:id="rId419" w:history="1">
              <w:r w:rsidR="00302BCE">
                <w:rPr>
                  <w:rStyle w:val="Hyperlink"/>
                </w:rPr>
                <w:t>sec</w:t>
              </w:r>
            </w:hyperlink>
            <w:hyperlink r:id="rId420" w:history="1">
              <w:r w:rsidR="00302BCE">
                <w:rPr>
                  <w:rStyle w:val="Hyperlink"/>
                </w:rPr>
                <w:t>_</w:t>
              </w:r>
            </w:hyperlink>
            <w:hyperlink r:id="rId421" w:history="1">
              <w:r w:rsidR="00302BCE">
                <w:rPr>
                  <w:rStyle w:val="Hyperlink"/>
                </w:rPr>
                <w:t>url</w:t>
              </w:r>
            </w:hyperlink>
            <w:hyperlink r:id="rId422" w:history="1">
              <w:r w:rsidR="00302BCE">
                <w:rPr>
                  <w:rStyle w:val="Hyperlink"/>
                </w:rPr>
                <w:t>_</w:t>
              </w:r>
            </w:hyperlink>
            <w:hyperlink r:id="rId423" w:history="1">
              <w:r w:rsidR="00302BCE">
                <w:rPr>
                  <w:rStyle w:val="Hyperlink"/>
                </w:rPr>
                <w:t>var</w:t>
              </w:r>
            </w:hyperlink>
            <w:hyperlink r:id="rId424" w:history="1">
              <w:r w:rsidR="00302BCE">
                <w:rPr>
                  <w:rStyle w:val="Hyperlink"/>
                </w:rPr>
                <w:t>=</w:t>
              </w:r>
            </w:hyperlink>
            <w:hyperlink r:id="rId425" w:history="1">
              <w:r w:rsidR="00302BCE">
                <w:rPr>
                  <w:rStyle w:val="Hyperlink"/>
                </w:rPr>
                <w:t>region</w:t>
              </w:r>
            </w:hyperlink>
            <w:hyperlink r:id="rId426" w:history="1">
              <w:r w:rsidR="00302BCE">
                <w:rPr>
                  <w:rStyle w:val="Hyperlink"/>
                </w:rPr>
                <w:t>1&amp;__</w:t>
              </w:r>
            </w:hyperlink>
            <w:hyperlink r:id="rId427" w:history="1">
              <w:r w:rsidR="00302BCE">
                <w:rPr>
                  <w:rStyle w:val="Hyperlink"/>
                </w:rPr>
                <w:t>uuid</w:t>
              </w:r>
            </w:hyperlink>
            <w:hyperlink r:id="rId428" w:history="1">
              <w:r w:rsidR="00302BCE">
                <w:rPr>
                  <w:rStyle w:val="Hyperlink"/>
                </w:rPr>
                <w:t>=8</w:t>
              </w:r>
            </w:hyperlink>
            <w:hyperlink r:id="rId429" w:history="1">
              <w:r w:rsidR="00302BCE">
                <w:rPr>
                  <w:rStyle w:val="Hyperlink"/>
                </w:rPr>
                <w:t>d</w:t>
              </w:r>
            </w:hyperlink>
            <w:hyperlink r:id="rId430" w:history="1">
              <w:r w:rsidR="00302BCE">
                <w:rPr>
                  <w:rStyle w:val="Hyperlink"/>
                </w:rPr>
                <w:t>34599</w:t>
              </w:r>
            </w:hyperlink>
            <w:hyperlink r:id="rId431" w:history="1">
              <w:r w:rsidR="00302BCE">
                <w:rPr>
                  <w:rStyle w:val="Hyperlink"/>
                </w:rPr>
                <w:t>c</w:t>
              </w:r>
            </w:hyperlink>
            <w:hyperlink r:id="rId432" w:history="1">
              <w:r w:rsidR="00302BCE">
                <w:rPr>
                  <w:rStyle w:val="Hyperlink"/>
                </w:rPr>
                <w:t>-</w:t>
              </w:r>
            </w:hyperlink>
            <w:hyperlink r:id="rId433" w:history="1">
              <w:r w:rsidR="00302BCE">
                <w:rPr>
                  <w:rStyle w:val="Hyperlink"/>
                </w:rPr>
                <w:t>f</w:t>
              </w:r>
            </w:hyperlink>
            <w:hyperlink r:id="rId434" w:history="1">
              <w:r w:rsidR="00302BCE">
                <w:rPr>
                  <w:rStyle w:val="Hyperlink"/>
                </w:rPr>
                <w:t>5</w:t>
              </w:r>
            </w:hyperlink>
            <w:hyperlink r:id="rId435" w:history="1">
              <w:r w:rsidR="00302BCE">
                <w:rPr>
                  <w:rStyle w:val="Hyperlink"/>
                </w:rPr>
                <w:t>f</w:t>
              </w:r>
            </w:hyperlink>
            <w:hyperlink r:id="rId436" w:history="1">
              <w:r w:rsidR="00302BCE">
                <w:rPr>
                  <w:rStyle w:val="Hyperlink"/>
                </w:rPr>
                <w:t>4-4102-93</w:t>
              </w:r>
            </w:hyperlink>
            <w:hyperlink r:id="rId437" w:history="1">
              <w:r w:rsidR="00302BCE">
                <w:rPr>
                  <w:rStyle w:val="Hyperlink"/>
                </w:rPr>
                <w:t>ce</w:t>
              </w:r>
            </w:hyperlink>
            <w:hyperlink r:id="rId438" w:history="1">
              <w:r w:rsidR="00302BCE">
                <w:rPr>
                  <w:rStyle w:val="Hyperlink"/>
                </w:rPr>
                <w:t>-90</w:t>
              </w:r>
            </w:hyperlink>
            <w:hyperlink r:id="rId439" w:history="1">
              <w:r w:rsidR="00302BCE">
                <w:rPr>
                  <w:rStyle w:val="Hyperlink"/>
                </w:rPr>
                <w:t>fd</w:t>
              </w:r>
            </w:hyperlink>
            <w:hyperlink r:id="rId440" w:history="1">
              <w:r w:rsidR="00302BCE">
                <w:rPr>
                  <w:rStyle w:val="Hyperlink"/>
                </w:rPr>
                <w:t>47283</w:t>
              </w:r>
            </w:hyperlink>
            <w:hyperlink r:id="rId441" w:history="1">
              <w:r w:rsidR="00302BCE">
                <w:rPr>
                  <w:rStyle w:val="Hyperlink"/>
                </w:rPr>
                <w:t>e</w:t>
              </w:r>
            </w:hyperlink>
            <w:hyperlink r:id="rId442" w:history="1">
              <w:r w:rsidR="00302BCE">
                <w:rPr>
                  <w:rStyle w:val="Hyperlink"/>
                </w:rPr>
                <w:t>99</w:t>
              </w:r>
            </w:hyperlink>
          </w:p>
        </w:tc>
      </w:tr>
    </w:tbl>
    <w:p w:rsidR="0079153C" w:rsidRDefault="0079153C" w:rsidP="0079153C">
      <w:pPr>
        <w:rPr>
          <w:rFonts w:ascii="Times New Roman" w:hAnsi="Times New Roman" w:cs="Times New Roman"/>
        </w:rPr>
      </w:pPr>
    </w:p>
    <w:p w:rsidR="00D01D2E" w:rsidRDefault="00D01D2E" w:rsidP="0079153C">
      <w:pPr>
        <w:rPr>
          <w:rFonts w:ascii="Times New Roman" w:hAnsi="Times New Roman" w:cs="Times New Roman"/>
        </w:rPr>
      </w:pPr>
    </w:p>
    <w:p w:rsidR="00D01D2E" w:rsidRDefault="00D01D2E" w:rsidP="0079153C">
      <w:pPr>
        <w:rPr>
          <w:rFonts w:ascii="Times New Roman" w:hAnsi="Times New Roman" w:cs="Times New Roman"/>
        </w:rPr>
      </w:pPr>
    </w:p>
    <w:p w:rsidR="0079153C" w:rsidRDefault="0079153C" w:rsidP="0079153C">
      <w:pPr>
        <w:rPr>
          <w:rFonts w:ascii="Times New Roman" w:hAnsi="Times New Roman" w:cs="Times New Roman"/>
        </w:rPr>
      </w:pPr>
    </w:p>
    <w:tbl>
      <w:tblPr>
        <w:tblStyle w:val="TableGrid"/>
        <w:tblW w:w="13248" w:type="dxa"/>
        <w:jc w:val="center"/>
        <w:tblLayout w:type="fixed"/>
        <w:tblLook w:val="04A0"/>
      </w:tblPr>
      <w:tblGrid>
        <w:gridCol w:w="648"/>
        <w:gridCol w:w="3150"/>
        <w:gridCol w:w="3276"/>
        <w:gridCol w:w="3296"/>
        <w:gridCol w:w="2870"/>
        <w:gridCol w:w="8"/>
      </w:tblGrid>
      <w:tr w:rsidR="001374F1" w:rsidRPr="000E2F34" w:rsidTr="00EF2CF7">
        <w:trPr>
          <w:jc w:val="center"/>
        </w:trPr>
        <w:tc>
          <w:tcPr>
            <w:tcW w:w="648" w:type="dxa"/>
            <w:textDirection w:val="btLr"/>
          </w:tcPr>
          <w:p w:rsidR="001374F1" w:rsidRPr="00F47E6D" w:rsidRDefault="001374F1" w:rsidP="002F7250">
            <w:pPr>
              <w:ind w:left="113" w:right="113"/>
              <w:jc w:val="center"/>
              <w:rPr>
                <w:rFonts w:ascii="Times New Roman" w:hAnsi="Times New Roman" w:cs="Times New Roman"/>
                <w:b/>
              </w:rPr>
            </w:pPr>
          </w:p>
        </w:tc>
        <w:tc>
          <w:tcPr>
            <w:tcW w:w="6426" w:type="dxa"/>
            <w:gridSpan w:val="2"/>
            <w:shd w:val="clear" w:color="auto" w:fill="D99594" w:themeFill="accent2" w:themeFillTint="99"/>
          </w:tcPr>
          <w:p w:rsidR="001374F1" w:rsidRPr="000E2F34" w:rsidRDefault="001374F1" w:rsidP="002F7250">
            <w:pPr>
              <w:rPr>
                <w:b/>
              </w:rPr>
            </w:pPr>
            <w:r w:rsidRPr="000E2F34">
              <w:rPr>
                <w:b/>
              </w:rPr>
              <w:t xml:space="preserve">Subject:  </w:t>
            </w:r>
            <w:r>
              <w:rPr>
                <w:b/>
              </w:rPr>
              <w:t>Science</w:t>
            </w:r>
          </w:p>
          <w:p w:rsidR="001374F1" w:rsidRPr="000E2F34" w:rsidRDefault="001374F1" w:rsidP="002F7250">
            <w:pPr>
              <w:rPr>
                <w:b/>
              </w:rPr>
            </w:pPr>
            <w:r w:rsidRPr="000E2F34">
              <w:rPr>
                <w:b/>
              </w:rPr>
              <w:t xml:space="preserve">Grade Level:  </w:t>
            </w:r>
          </w:p>
          <w:p w:rsidR="001374F1" w:rsidRPr="000E2F34" w:rsidRDefault="001374F1" w:rsidP="00453439">
            <w:pPr>
              <w:rPr>
                <w:b/>
              </w:rPr>
            </w:pPr>
            <w:r w:rsidRPr="000E2F34">
              <w:rPr>
                <w:rFonts w:cs="Times New Roman"/>
                <w:b/>
              </w:rPr>
              <w:t xml:space="preserve">Unit Title: </w:t>
            </w:r>
            <w:r w:rsidR="00453439">
              <w:rPr>
                <w:rFonts w:cs="Times New Roman"/>
                <w:b/>
              </w:rPr>
              <w:t>Land Beneath Our Feet</w:t>
            </w:r>
          </w:p>
        </w:tc>
        <w:tc>
          <w:tcPr>
            <w:tcW w:w="6174" w:type="dxa"/>
            <w:gridSpan w:val="3"/>
            <w:shd w:val="clear" w:color="auto" w:fill="8DB3E2" w:themeFill="text2" w:themeFillTint="66"/>
          </w:tcPr>
          <w:p w:rsidR="001374F1" w:rsidRPr="000E2F34" w:rsidRDefault="001374F1" w:rsidP="002F7250">
            <w:pPr>
              <w:rPr>
                <w:b/>
              </w:rPr>
            </w:pPr>
            <w:r w:rsidRPr="000E2F34">
              <w:rPr>
                <w:b/>
              </w:rPr>
              <w:t>Time</w:t>
            </w:r>
            <w:r>
              <w:rPr>
                <w:b/>
              </w:rPr>
              <w:t xml:space="preserve"> </w:t>
            </w:r>
            <w:r w:rsidRPr="000E2F34">
              <w:rPr>
                <w:b/>
              </w:rPr>
              <w:t>frame</w:t>
            </w:r>
            <w:r w:rsidR="003F0590">
              <w:rPr>
                <w:b/>
              </w:rPr>
              <w:t xml:space="preserve"> Needed for Completion: </w:t>
            </w:r>
          </w:p>
          <w:p w:rsidR="005A5EC2" w:rsidRPr="000E2F34" w:rsidRDefault="005A5EC2" w:rsidP="002F7250">
            <w:pPr>
              <w:rPr>
                <w:rFonts w:cs="Times New Roman"/>
                <w:b/>
              </w:rPr>
            </w:pPr>
          </w:p>
        </w:tc>
      </w:tr>
      <w:tr w:rsidR="001374F1" w:rsidRPr="000E2F34" w:rsidTr="002F7250">
        <w:trPr>
          <w:jc w:val="center"/>
        </w:trPr>
        <w:tc>
          <w:tcPr>
            <w:tcW w:w="648" w:type="dxa"/>
            <w:vMerge w:val="restart"/>
            <w:textDirection w:val="btLr"/>
          </w:tcPr>
          <w:p w:rsidR="001374F1" w:rsidRDefault="00453439" w:rsidP="002F7250">
            <w:pPr>
              <w:ind w:left="113" w:right="113"/>
              <w:jc w:val="center"/>
              <w:rPr>
                <w:rFonts w:ascii="Times New Roman" w:hAnsi="Times New Roman" w:cs="Times New Roman"/>
                <w:b/>
              </w:rPr>
            </w:pPr>
            <w:r>
              <w:rPr>
                <w:rFonts w:ascii="Times New Roman" w:hAnsi="Times New Roman" w:cs="Times New Roman"/>
                <w:b/>
              </w:rPr>
              <w:t>Land Beneath Our Feet</w:t>
            </w:r>
          </w:p>
          <w:p w:rsidR="00395E27" w:rsidRPr="00F47E6D" w:rsidRDefault="00395E27" w:rsidP="002F7250">
            <w:pPr>
              <w:ind w:left="113" w:right="113"/>
              <w:jc w:val="center"/>
              <w:rPr>
                <w:rFonts w:ascii="Times New Roman" w:hAnsi="Times New Roman" w:cs="Times New Roman"/>
                <w:b/>
              </w:rPr>
            </w:pPr>
            <w:r>
              <w:rPr>
                <w:rFonts w:ascii="Times New Roman" w:hAnsi="Times New Roman" w:cs="Times New Roman"/>
                <w:b/>
              </w:rPr>
              <w:t>Unit 3</w:t>
            </w:r>
          </w:p>
        </w:tc>
        <w:tc>
          <w:tcPr>
            <w:tcW w:w="12600" w:type="dxa"/>
            <w:gridSpan w:val="5"/>
          </w:tcPr>
          <w:p w:rsidR="001374F1" w:rsidRPr="00EE2E89" w:rsidRDefault="001374F1" w:rsidP="002F7250">
            <w:pPr>
              <w:autoSpaceDE w:val="0"/>
              <w:autoSpaceDN w:val="0"/>
              <w:adjustRightInd w:val="0"/>
              <w:rPr>
                <w:rFonts w:cs="Times New Roman"/>
                <w:b/>
                <w:i/>
                <w:sz w:val="24"/>
                <w:szCs w:val="24"/>
              </w:rPr>
            </w:pPr>
            <w:r w:rsidRPr="000E2F34">
              <w:rPr>
                <w:rFonts w:cs="Times New Roman"/>
                <w:b/>
                <w:i/>
                <w:sz w:val="24"/>
                <w:szCs w:val="24"/>
              </w:rPr>
              <w:t xml:space="preserve">Domain(s):  </w:t>
            </w:r>
            <w:r w:rsidR="00EE2E89">
              <w:rPr>
                <w:rFonts w:cs="Times New Roman"/>
                <w:b/>
                <w:i/>
                <w:sz w:val="24"/>
                <w:szCs w:val="24"/>
              </w:rPr>
              <w:t>Lithosphere, Cycling, Soil, Rocks</w:t>
            </w:r>
          </w:p>
          <w:p w:rsidR="001374F1" w:rsidRPr="000E2F34" w:rsidRDefault="001374F1" w:rsidP="002F7250">
            <w:pPr>
              <w:rPr>
                <w:rFonts w:cs="Times New Roman"/>
                <w:b/>
                <w:i/>
                <w:sz w:val="24"/>
                <w:szCs w:val="24"/>
              </w:rPr>
            </w:pPr>
            <w:r>
              <w:rPr>
                <w:rFonts w:cs="Times New Roman"/>
                <w:b/>
                <w:i/>
                <w:sz w:val="24"/>
                <w:szCs w:val="24"/>
              </w:rPr>
              <w:t xml:space="preserve">Priority </w:t>
            </w:r>
            <w:r w:rsidRPr="000E2F34">
              <w:rPr>
                <w:rFonts w:cs="Times New Roman"/>
                <w:b/>
                <w:i/>
                <w:sz w:val="24"/>
                <w:szCs w:val="24"/>
              </w:rPr>
              <w:t>Standard(s):</w:t>
            </w:r>
          </w:p>
          <w:p w:rsidR="00EE2E89" w:rsidRPr="00EE2E89" w:rsidRDefault="00EE2E89" w:rsidP="00EE2E89">
            <w:pPr>
              <w:autoSpaceDE w:val="0"/>
              <w:autoSpaceDN w:val="0"/>
              <w:adjustRightInd w:val="0"/>
              <w:rPr>
                <w:rFonts w:cs="Times New Roman"/>
                <w:b/>
                <w:bCs/>
                <w:i/>
                <w:sz w:val="24"/>
                <w:szCs w:val="24"/>
              </w:rPr>
            </w:pPr>
            <w:proofErr w:type="gramStart"/>
            <w:r w:rsidRPr="00EE2E89">
              <w:rPr>
                <w:rFonts w:cs="Times New Roman"/>
                <w:b/>
                <w:bCs/>
                <w:i/>
                <w:sz w:val="24"/>
                <w:szCs w:val="24"/>
              </w:rPr>
              <w:t>6.E.2</w:t>
            </w:r>
            <w:proofErr w:type="gramEnd"/>
            <w:r w:rsidRPr="00EE2E89">
              <w:rPr>
                <w:rFonts w:cs="Times New Roman"/>
                <w:b/>
                <w:bCs/>
                <w:i/>
                <w:sz w:val="24"/>
                <w:szCs w:val="24"/>
              </w:rPr>
              <w:t xml:space="preserve"> Understand the structure of the earth and how interactions of constructi</w:t>
            </w:r>
            <w:r>
              <w:rPr>
                <w:rFonts w:cs="Times New Roman"/>
                <w:b/>
                <w:bCs/>
                <w:i/>
                <w:sz w:val="24"/>
                <w:szCs w:val="24"/>
              </w:rPr>
              <w:t xml:space="preserve">ve and destructive forces have  </w:t>
            </w:r>
            <w:r w:rsidRPr="00EE2E89">
              <w:rPr>
                <w:rFonts w:cs="Times New Roman"/>
                <w:b/>
                <w:bCs/>
                <w:i/>
                <w:sz w:val="24"/>
                <w:szCs w:val="24"/>
              </w:rPr>
              <w:t>resulted in changes in the surface of the Earth over time and the effects of the lithosphere on humans.</w:t>
            </w:r>
          </w:p>
          <w:p w:rsidR="00EE2E89" w:rsidRPr="00EE2E89" w:rsidRDefault="00EE2E89" w:rsidP="00EE2E89">
            <w:pPr>
              <w:autoSpaceDE w:val="0"/>
              <w:autoSpaceDN w:val="0"/>
              <w:adjustRightInd w:val="0"/>
              <w:rPr>
                <w:rFonts w:cs="Times New Roman"/>
                <w:b/>
                <w:bCs/>
                <w:i/>
                <w:sz w:val="24"/>
                <w:szCs w:val="24"/>
              </w:rPr>
            </w:pPr>
            <w:proofErr w:type="gramStart"/>
            <w:r w:rsidRPr="00EE2E89">
              <w:rPr>
                <w:rFonts w:cs="Times New Roman"/>
                <w:b/>
                <w:bCs/>
                <w:i/>
                <w:sz w:val="24"/>
                <w:szCs w:val="24"/>
              </w:rPr>
              <w:t>6.E.2.1</w:t>
            </w:r>
            <w:proofErr w:type="gramEnd"/>
            <w:r w:rsidRPr="00EE2E89">
              <w:rPr>
                <w:rFonts w:cs="Times New Roman"/>
                <w:b/>
                <w:bCs/>
                <w:i/>
                <w:sz w:val="24"/>
                <w:szCs w:val="24"/>
              </w:rPr>
              <w:t xml:space="preserve"> Summarize the structure of the earth, including the layers, the mantle and core based on the relative position, composition and density.</w:t>
            </w:r>
          </w:p>
          <w:p w:rsidR="00EE2E89" w:rsidRPr="00EE2E89" w:rsidRDefault="00EE2E89" w:rsidP="00EE2E89">
            <w:pPr>
              <w:autoSpaceDE w:val="0"/>
              <w:autoSpaceDN w:val="0"/>
              <w:adjustRightInd w:val="0"/>
              <w:rPr>
                <w:rFonts w:cs="Times New Roman"/>
                <w:b/>
                <w:bCs/>
                <w:i/>
                <w:sz w:val="24"/>
                <w:szCs w:val="24"/>
              </w:rPr>
            </w:pPr>
            <w:proofErr w:type="gramStart"/>
            <w:r w:rsidRPr="00EE2E89">
              <w:rPr>
                <w:rFonts w:cs="Times New Roman"/>
                <w:b/>
                <w:bCs/>
                <w:i/>
                <w:sz w:val="24"/>
                <w:szCs w:val="24"/>
              </w:rPr>
              <w:t>6.E.2.2</w:t>
            </w:r>
            <w:proofErr w:type="gramEnd"/>
            <w:r w:rsidRPr="00EE2E89">
              <w:rPr>
                <w:rFonts w:cs="Times New Roman"/>
                <w:b/>
                <w:bCs/>
                <w:i/>
                <w:sz w:val="24"/>
                <w:szCs w:val="24"/>
              </w:rPr>
              <w:t xml:space="preserve"> Explain how crustal plates and ocean basins are formed, move and interact using earthquakes, heat</w:t>
            </w:r>
            <w:r>
              <w:rPr>
                <w:rFonts w:cs="Times New Roman"/>
                <w:b/>
                <w:bCs/>
                <w:i/>
                <w:sz w:val="24"/>
                <w:szCs w:val="24"/>
              </w:rPr>
              <w:t xml:space="preserve"> flow and volcanoes to reflect </w:t>
            </w:r>
            <w:r w:rsidRPr="00EE2E89">
              <w:rPr>
                <w:rFonts w:cs="Times New Roman"/>
                <w:b/>
                <w:bCs/>
                <w:i/>
                <w:sz w:val="24"/>
                <w:szCs w:val="24"/>
              </w:rPr>
              <w:t>forces within the earth.</w:t>
            </w:r>
          </w:p>
          <w:p w:rsidR="00EE2E89" w:rsidRPr="00EE2E89" w:rsidRDefault="00EE2E89" w:rsidP="00EE2E89">
            <w:pPr>
              <w:autoSpaceDE w:val="0"/>
              <w:autoSpaceDN w:val="0"/>
              <w:adjustRightInd w:val="0"/>
              <w:rPr>
                <w:rFonts w:cs="Times New Roman"/>
                <w:b/>
                <w:bCs/>
                <w:i/>
                <w:sz w:val="24"/>
                <w:szCs w:val="24"/>
              </w:rPr>
            </w:pPr>
            <w:proofErr w:type="gramStart"/>
            <w:r w:rsidRPr="00EE2E89">
              <w:rPr>
                <w:rFonts w:cs="Times New Roman"/>
                <w:b/>
                <w:bCs/>
                <w:i/>
                <w:sz w:val="24"/>
                <w:szCs w:val="24"/>
              </w:rPr>
              <w:t>6.E.2.3</w:t>
            </w:r>
            <w:proofErr w:type="gramEnd"/>
            <w:r w:rsidRPr="00EE2E89">
              <w:rPr>
                <w:rFonts w:cs="Times New Roman"/>
                <w:b/>
                <w:bCs/>
                <w:i/>
                <w:sz w:val="24"/>
                <w:szCs w:val="24"/>
              </w:rPr>
              <w:t xml:space="preserve"> Explain how the formation of soil is related to the parent rock type and the environment in which it develops.</w:t>
            </w:r>
          </w:p>
          <w:p w:rsidR="001374F1" w:rsidRPr="000E2F34" w:rsidRDefault="00EE2E89" w:rsidP="00EE2E89">
            <w:pPr>
              <w:autoSpaceDE w:val="0"/>
              <w:autoSpaceDN w:val="0"/>
              <w:adjustRightInd w:val="0"/>
              <w:rPr>
                <w:rFonts w:cs="Times New Roman"/>
                <w:b/>
                <w:bCs/>
                <w:i/>
                <w:sz w:val="24"/>
                <w:szCs w:val="24"/>
              </w:rPr>
            </w:pPr>
            <w:proofErr w:type="gramStart"/>
            <w:r w:rsidRPr="00EE2E89">
              <w:rPr>
                <w:rFonts w:cs="Times New Roman"/>
                <w:b/>
                <w:bCs/>
                <w:i/>
                <w:sz w:val="24"/>
                <w:szCs w:val="24"/>
              </w:rPr>
              <w:t>6.E.2.4</w:t>
            </w:r>
            <w:proofErr w:type="gramEnd"/>
            <w:r w:rsidRPr="00EE2E89">
              <w:rPr>
                <w:rFonts w:cs="Times New Roman"/>
                <w:b/>
                <w:bCs/>
                <w:i/>
                <w:sz w:val="24"/>
                <w:szCs w:val="24"/>
              </w:rPr>
              <w:t xml:space="preserve"> Conclude that the good health of humans requires: monitoring the lithosphere, maintaining soil quality and stewardship.</w:t>
            </w:r>
          </w:p>
          <w:p w:rsidR="001374F1" w:rsidRPr="000E2F34" w:rsidRDefault="001374F1" w:rsidP="003F0590">
            <w:pPr>
              <w:pStyle w:val="ListParagraph"/>
              <w:tabs>
                <w:tab w:val="left" w:pos="-1008"/>
              </w:tabs>
              <w:autoSpaceDE w:val="0"/>
              <w:autoSpaceDN w:val="0"/>
              <w:adjustRightInd w:val="0"/>
              <w:ind w:left="810"/>
              <w:rPr>
                <w:rFonts w:cs="Times New Roman"/>
                <w:sz w:val="24"/>
                <w:szCs w:val="24"/>
              </w:rPr>
            </w:pPr>
          </w:p>
        </w:tc>
      </w:tr>
      <w:tr w:rsidR="001374F1" w:rsidRPr="00FE23F9"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1374F1" w:rsidRDefault="001374F1" w:rsidP="002F7250">
            <w:pPr>
              <w:autoSpaceDE w:val="0"/>
              <w:autoSpaceDN w:val="0"/>
              <w:adjustRightInd w:val="0"/>
              <w:rPr>
                <w:b/>
                <w:bCs/>
                <w:szCs w:val="20"/>
                <w:u w:val="single"/>
              </w:rPr>
            </w:pPr>
            <w:r>
              <w:rPr>
                <w:b/>
                <w:bCs/>
                <w:szCs w:val="20"/>
                <w:u w:val="single"/>
              </w:rPr>
              <w:t>Essential Question(s):</w:t>
            </w:r>
          </w:p>
          <w:p w:rsidR="001374F1" w:rsidRPr="00B82B10" w:rsidRDefault="00FA4F34" w:rsidP="00B82B10">
            <w:pPr>
              <w:pStyle w:val="ListParagraph"/>
              <w:numPr>
                <w:ilvl w:val="0"/>
                <w:numId w:val="43"/>
              </w:numPr>
              <w:autoSpaceDE w:val="0"/>
              <w:autoSpaceDN w:val="0"/>
              <w:adjustRightInd w:val="0"/>
              <w:rPr>
                <w:bCs/>
                <w:szCs w:val="20"/>
              </w:rPr>
            </w:pPr>
            <w:r w:rsidRPr="00B82B10">
              <w:rPr>
                <w:bCs/>
                <w:szCs w:val="20"/>
              </w:rPr>
              <w:t xml:space="preserve">What </w:t>
            </w:r>
            <w:r w:rsidR="00B82B10" w:rsidRPr="00B82B10">
              <w:rPr>
                <w:bCs/>
                <w:szCs w:val="20"/>
              </w:rPr>
              <w:t xml:space="preserve">are the </w:t>
            </w:r>
            <w:r w:rsidR="00B82B10">
              <w:rPr>
                <w:bCs/>
                <w:szCs w:val="20"/>
              </w:rPr>
              <w:t>characteristics</w:t>
            </w:r>
            <w:r w:rsidR="00B82B10" w:rsidRPr="00B82B10">
              <w:rPr>
                <w:bCs/>
                <w:szCs w:val="20"/>
              </w:rPr>
              <w:t xml:space="preserve"> of the layers of the earth?</w:t>
            </w:r>
          </w:p>
          <w:p w:rsidR="00FA4F34" w:rsidRPr="00B82B10" w:rsidRDefault="00B82B10" w:rsidP="00B82B10">
            <w:pPr>
              <w:pStyle w:val="ListParagraph"/>
              <w:numPr>
                <w:ilvl w:val="0"/>
                <w:numId w:val="43"/>
              </w:numPr>
              <w:autoSpaceDE w:val="0"/>
              <w:autoSpaceDN w:val="0"/>
              <w:adjustRightInd w:val="0"/>
              <w:rPr>
                <w:bCs/>
                <w:szCs w:val="20"/>
              </w:rPr>
            </w:pPr>
            <w:r w:rsidRPr="00B82B10">
              <w:rPr>
                <w:bCs/>
                <w:szCs w:val="20"/>
              </w:rPr>
              <w:t>What can farmers do to e</w:t>
            </w:r>
            <w:r w:rsidR="00FA4F34" w:rsidRPr="00B82B10">
              <w:rPr>
                <w:bCs/>
                <w:szCs w:val="20"/>
              </w:rPr>
              <w:t xml:space="preserve">nsure success with their crops? </w:t>
            </w:r>
          </w:p>
          <w:p w:rsidR="00B82B10" w:rsidRDefault="00B82B10" w:rsidP="00B82B10">
            <w:pPr>
              <w:pStyle w:val="ListParagraph"/>
              <w:numPr>
                <w:ilvl w:val="0"/>
                <w:numId w:val="43"/>
              </w:numPr>
              <w:autoSpaceDE w:val="0"/>
              <w:autoSpaceDN w:val="0"/>
              <w:adjustRightInd w:val="0"/>
              <w:rPr>
                <w:bCs/>
                <w:szCs w:val="20"/>
              </w:rPr>
            </w:pPr>
            <w:r w:rsidRPr="00B82B10">
              <w:rPr>
                <w:bCs/>
                <w:szCs w:val="20"/>
              </w:rPr>
              <w:t>How does parent rock and climate affect the soil?</w:t>
            </w:r>
          </w:p>
          <w:p w:rsidR="000F6A66" w:rsidRDefault="000F6A66" w:rsidP="00B82B10">
            <w:pPr>
              <w:pStyle w:val="ListParagraph"/>
              <w:numPr>
                <w:ilvl w:val="0"/>
                <w:numId w:val="43"/>
              </w:numPr>
              <w:autoSpaceDE w:val="0"/>
              <w:autoSpaceDN w:val="0"/>
              <w:adjustRightInd w:val="0"/>
              <w:rPr>
                <w:bCs/>
                <w:szCs w:val="20"/>
              </w:rPr>
            </w:pPr>
            <w:r>
              <w:rPr>
                <w:bCs/>
                <w:szCs w:val="20"/>
              </w:rPr>
              <w:t>What are plate tectonics and how do they affect the earth?</w:t>
            </w:r>
          </w:p>
          <w:p w:rsidR="000F6A66" w:rsidRPr="00B82B10" w:rsidRDefault="000F6A66" w:rsidP="00B82B10">
            <w:pPr>
              <w:pStyle w:val="ListParagraph"/>
              <w:numPr>
                <w:ilvl w:val="0"/>
                <w:numId w:val="43"/>
              </w:numPr>
              <w:autoSpaceDE w:val="0"/>
              <w:autoSpaceDN w:val="0"/>
              <w:adjustRightInd w:val="0"/>
              <w:rPr>
                <w:bCs/>
                <w:szCs w:val="20"/>
              </w:rPr>
            </w:pPr>
            <w:r>
              <w:rPr>
                <w:bCs/>
                <w:szCs w:val="20"/>
              </w:rPr>
              <w:t>What are the layers of the Earth and how does their composition affect their density?</w:t>
            </w:r>
          </w:p>
        </w:tc>
      </w:tr>
      <w:tr w:rsidR="001374F1" w:rsidRPr="0051497C" w:rsidTr="00EF2CF7">
        <w:trPr>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6426" w:type="dxa"/>
            <w:gridSpan w:val="2"/>
            <w:shd w:val="clear" w:color="auto" w:fill="76923C" w:themeFill="accent3" w:themeFillShade="BF"/>
          </w:tcPr>
          <w:p w:rsidR="001374F1" w:rsidRDefault="001374F1" w:rsidP="002F7250">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(Content)</w:t>
            </w:r>
          </w:p>
        </w:tc>
        <w:tc>
          <w:tcPr>
            <w:tcW w:w="6174" w:type="dxa"/>
            <w:gridSpan w:val="3"/>
            <w:shd w:val="clear" w:color="auto" w:fill="00B0F0"/>
          </w:tcPr>
          <w:p w:rsidR="001374F1" w:rsidRDefault="001374F1" w:rsidP="002F7250">
            <w:pPr>
              <w:jc w:val="center"/>
              <w:rPr>
                <w:rFonts w:ascii="Times New Roman" w:hAnsi="Times New Roman" w:cs="Times New Roman"/>
                <w:b/>
              </w:rPr>
            </w:pPr>
            <w:r w:rsidRPr="009C43FF">
              <w:rPr>
                <w:rFonts w:ascii="Times New Roman" w:hAnsi="Times New Roman" w:cs="Times New Roman"/>
                <w:b/>
              </w:rPr>
              <w:t>Key 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(Academic)</w:t>
            </w:r>
          </w:p>
        </w:tc>
      </w:tr>
      <w:tr w:rsidR="001374F1" w:rsidRPr="009C43FF" w:rsidTr="00EF2CF7">
        <w:trPr>
          <w:gridAfter w:val="1"/>
          <w:wAfter w:w="8" w:type="dxa"/>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3150" w:type="dxa"/>
          </w:tcPr>
          <w:p w:rsidR="006B10E4" w:rsidRDefault="006B10E4" w:rsidP="006B10E4">
            <w:pPr>
              <w:snapToGrid w:val="0"/>
            </w:pPr>
            <w:r>
              <w:t>crust</w:t>
            </w:r>
          </w:p>
          <w:p w:rsidR="006B10E4" w:rsidRDefault="006B10E4" w:rsidP="006B10E4">
            <w:r>
              <w:t>mantle</w:t>
            </w:r>
          </w:p>
          <w:p w:rsidR="006B10E4" w:rsidRDefault="006B10E4" w:rsidP="006B10E4">
            <w:r>
              <w:t>outer core</w:t>
            </w:r>
          </w:p>
          <w:p w:rsidR="001374F1" w:rsidRDefault="006B10E4" w:rsidP="006B10E4">
            <w:r>
              <w:t>inner core</w:t>
            </w:r>
          </w:p>
          <w:p w:rsidR="006B10E4" w:rsidRDefault="006B10E4" w:rsidP="006B10E4">
            <w:pPr>
              <w:snapToGrid w:val="0"/>
            </w:pPr>
            <w:r>
              <w:t>Mineral</w:t>
            </w:r>
          </w:p>
          <w:p w:rsidR="006B10E4" w:rsidRDefault="006B10E4" w:rsidP="006B10E4">
            <w:r>
              <w:t>Element</w:t>
            </w:r>
          </w:p>
          <w:p w:rsidR="006B10E4" w:rsidRDefault="006B10E4" w:rsidP="006B10E4">
            <w:r>
              <w:t>Compound</w:t>
            </w:r>
          </w:p>
          <w:p w:rsidR="006B10E4" w:rsidRDefault="006B10E4" w:rsidP="006B10E4">
            <w:r>
              <w:t>Rock</w:t>
            </w:r>
          </w:p>
          <w:p w:rsidR="006B10E4" w:rsidRDefault="006B10E4" w:rsidP="006B10E4">
            <w:r>
              <w:lastRenderedPageBreak/>
              <w:t>Rock cycle</w:t>
            </w:r>
          </w:p>
          <w:p w:rsidR="006B10E4" w:rsidRDefault="006B10E4" w:rsidP="006B10E4">
            <w:r>
              <w:t>Magma</w:t>
            </w:r>
          </w:p>
          <w:p w:rsidR="006B10E4" w:rsidRDefault="006B10E4" w:rsidP="006B10E4">
            <w:r>
              <w:t>Igneous rock</w:t>
            </w:r>
          </w:p>
          <w:p w:rsidR="006B10E4" w:rsidRDefault="006B10E4" w:rsidP="006B10E4">
            <w:r>
              <w:t>Sedimentary rock</w:t>
            </w:r>
          </w:p>
          <w:p w:rsidR="006B10E4" w:rsidRDefault="006B10E4" w:rsidP="006B10E4">
            <w:r>
              <w:t>Metamorphic rock</w:t>
            </w:r>
          </w:p>
          <w:p w:rsidR="006B10E4" w:rsidRDefault="006B10E4" w:rsidP="006B10E4">
            <w:r>
              <w:t>Weathering</w:t>
            </w:r>
          </w:p>
          <w:p w:rsidR="006B10E4" w:rsidRDefault="006B10E4" w:rsidP="006B10E4">
            <w:r>
              <w:t>Erosion</w:t>
            </w:r>
          </w:p>
          <w:p w:rsidR="006B10E4" w:rsidRPr="00976898" w:rsidRDefault="00976898" w:rsidP="006B10E4">
            <w:r>
              <w:t>Deposition</w:t>
            </w:r>
          </w:p>
        </w:tc>
        <w:tc>
          <w:tcPr>
            <w:tcW w:w="3276" w:type="dxa"/>
          </w:tcPr>
          <w:p w:rsidR="006B10E4" w:rsidRDefault="006B10E4" w:rsidP="006B10E4">
            <w:pPr>
              <w:snapToGrid w:val="0"/>
            </w:pPr>
            <w:r>
              <w:lastRenderedPageBreak/>
              <w:t>Plate Tectonics</w:t>
            </w:r>
          </w:p>
          <w:p w:rsidR="006B10E4" w:rsidRDefault="006B10E4" w:rsidP="006B10E4">
            <w:r>
              <w:t>Tectonic Plates</w:t>
            </w:r>
          </w:p>
          <w:p w:rsidR="006B10E4" w:rsidRDefault="006B10E4" w:rsidP="006B10E4">
            <w:r>
              <w:t>Continental Drift</w:t>
            </w:r>
          </w:p>
          <w:p w:rsidR="006B10E4" w:rsidRDefault="006B10E4" w:rsidP="006B10E4">
            <w:r>
              <w:t>Lithosphere</w:t>
            </w:r>
          </w:p>
          <w:p w:rsidR="006B10E4" w:rsidRDefault="006B10E4" w:rsidP="006B10E4">
            <w:r>
              <w:t>Ocean Basin</w:t>
            </w:r>
          </w:p>
          <w:p w:rsidR="006B10E4" w:rsidRDefault="006B10E4" w:rsidP="006B10E4">
            <w:r>
              <w:t>Seafloor Spreading</w:t>
            </w:r>
          </w:p>
          <w:p w:rsidR="006B10E4" w:rsidRDefault="006B10E4" w:rsidP="006B10E4">
            <w:r>
              <w:t>Convergent boundary</w:t>
            </w:r>
          </w:p>
          <w:p w:rsidR="006B10E4" w:rsidRDefault="006B10E4" w:rsidP="006B10E4">
            <w:r>
              <w:t>Divergent boundary</w:t>
            </w:r>
          </w:p>
          <w:p w:rsidR="006B10E4" w:rsidRDefault="006B10E4" w:rsidP="006B10E4">
            <w:r>
              <w:lastRenderedPageBreak/>
              <w:t>Transformed boundary</w:t>
            </w:r>
          </w:p>
          <w:p w:rsidR="006B10E4" w:rsidRDefault="006B10E4" w:rsidP="006B10E4">
            <w:proofErr w:type="spellStart"/>
            <w:r>
              <w:t>Subduction</w:t>
            </w:r>
            <w:proofErr w:type="spellEnd"/>
            <w:r>
              <w:t xml:space="preserve"> boundary</w:t>
            </w:r>
          </w:p>
          <w:p w:rsidR="001374F1" w:rsidRDefault="006B10E4" w:rsidP="006B10E4">
            <w:r>
              <w:t>Seismology</w:t>
            </w:r>
          </w:p>
          <w:p w:rsidR="006B10E4" w:rsidRDefault="006B10E4" w:rsidP="006B10E4">
            <w:pPr>
              <w:snapToGrid w:val="0"/>
            </w:pPr>
            <w:r>
              <w:t>soil conservation</w:t>
            </w:r>
          </w:p>
          <w:p w:rsidR="006B10E4" w:rsidRPr="006B10E4" w:rsidRDefault="006B10E4" w:rsidP="006B10E4">
            <w:pPr>
              <w:rPr>
                <w:rFonts w:ascii="Times New Roman" w:hAnsi="Times New Roman" w:cs="Times New Roman"/>
                <w:b/>
              </w:rPr>
            </w:pPr>
            <w:r>
              <w:t>crop rotation</w:t>
            </w:r>
          </w:p>
        </w:tc>
        <w:tc>
          <w:tcPr>
            <w:tcW w:w="3296" w:type="dxa"/>
          </w:tcPr>
          <w:p w:rsidR="001374F1" w:rsidRPr="0051497C" w:rsidRDefault="001374F1" w:rsidP="00302BCE">
            <w:pPr>
              <w:pStyle w:val="ListParagraph"/>
              <w:numPr>
                <w:ilvl w:val="0"/>
                <w:numId w:val="4"/>
              </w:numPr>
              <w:rPr>
                <w:rFonts w:ascii="Times New Roman" w:hAnsi="Times New Roman" w:cs="Times New Roman"/>
                <w:sz w:val="18"/>
                <w:szCs w:val="18"/>
              </w:rPr>
            </w:pPr>
            <w:r w:rsidRPr="0051497C">
              <w:rPr>
                <w:rFonts w:ascii="Times New Roman" w:hAnsi="Times New Roman" w:cs="Times New Roman"/>
                <w:sz w:val="18"/>
                <w:szCs w:val="18"/>
              </w:rPr>
              <w:lastRenderedPageBreak/>
              <w:t xml:space="preserve">Analyze </w:t>
            </w:r>
            <w:r>
              <w:rPr>
                <w:rFonts w:ascii="Times New Roman" w:hAnsi="Times New Roman" w:cs="Times New Roman"/>
                <w:sz w:val="18"/>
                <w:szCs w:val="18"/>
              </w:rPr>
              <w:t>(Analysis)</w:t>
            </w:r>
            <w:r w:rsidRPr="0051497C">
              <w:rPr>
                <w:rFonts w:ascii="Times New Roman" w:hAnsi="Times New Roman" w:cs="Times New Roman"/>
                <w:sz w:val="18"/>
                <w:szCs w:val="18"/>
              </w:rPr>
              <w:t xml:space="preserve">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Write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Hypothesize (Hypothesis)</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Predict (Prediction)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System</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Theory</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Law</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lastRenderedPageBreak/>
              <w:t>Constant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Variable (independent and dependent)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Control</w:t>
            </w:r>
          </w:p>
          <w:p w:rsidR="001374F1" w:rsidRPr="00B22AAA" w:rsidRDefault="001374F1" w:rsidP="002F7250">
            <w:pPr>
              <w:ind w:left="360"/>
              <w:rPr>
                <w:rFonts w:ascii="Times New Roman" w:hAnsi="Times New Roman" w:cs="Times New Roman"/>
                <w:sz w:val="18"/>
                <w:szCs w:val="18"/>
              </w:rPr>
            </w:pPr>
            <w:r w:rsidRPr="00B22AAA">
              <w:rPr>
                <w:rFonts w:ascii="Times New Roman" w:hAnsi="Times New Roman" w:cs="Times New Roman"/>
                <w:sz w:val="18"/>
                <w:szCs w:val="18"/>
              </w:rPr>
              <w:t xml:space="preserve">                        </w:t>
            </w:r>
          </w:p>
        </w:tc>
        <w:tc>
          <w:tcPr>
            <w:tcW w:w="2870" w:type="dxa"/>
          </w:tcPr>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lastRenderedPageBreak/>
              <w:t>Interpret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Model</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Represent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Describe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Effect</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Explain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Balance</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Pr="00B22AAA"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Relationship</w:t>
            </w:r>
          </w:p>
          <w:p w:rsidR="001374F1" w:rsidRPr="0051497C" w:rsidRDefault="001374F1" w:rsidP="002F7250">
            <w:pPr>
              <w:pStyle w:val="ListParagraph"/>
              <w:rPr>
                <w:rFonts w:ascii="Times New Roman" w:hAnsi="Times New Roman" w:cs="Times New Roman"/>
                <w:sz w:val="18"/>
                <w:szCs w:val="18"/>
              </w:rPr>
            </w:pPr>
          </w:p>
          <w:p w:rsidR="001374F1" w:rsidRPr="009C43FF" w:rsidRDefault="001374F1" w:rsidP="002F7250">
            <w:pPr>
              <w:rPr>
                <w:rFonts w:ascii="Times New Roman" w:hAnsi="Times New Roman" w:cs="Times New Roman"/>
                <w:b/>
              </w:rPr>
            </w:pPr>
          </w:p>
        </w:tc>
      </w:tr>
      <w:tr w:rsidR="001374F1" w:rsidRPr="00F47E6D"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1374F1" w:rsidRDefault="001374F1" w:rsidP="002F7250">
            <w:pPr>
              <w:rPr>
                <w:b/>
                <w:sz w:val="24"/>
                <w:szCs w:val="24"/>
              </w:rPr>
            </w:pPr>
            <w:r w:rsidRPr="00A64277">
              <w:rPr>
                <w:b/>
                <w:sz w:val="24"/>
                <w:szCs w:val="24"/>
                <w:u w:val="single"/>
              </w:rPr>
              <w:t>Recommended Resources</w:t>
            </w:r>
            <w:r>
              <w:rPr>
                <w:b/>
                <w:sz w:val="24"/>
                <w:szCs w:val="24"/>
              </w:rPr>
              <w:t>:</w:t>
            </w:r>
          </w:p>
          <w:p w:rsidR="006F4C98" w:rsidRDefault="006F4C98" w:rsidP="00302BCE">
            <w:pPr>
              <w:numPr>
                <w:ilvl w:val="0"/>
                <w:numId w:val="14"/>
              </w:numPr>
              <w:tabs>
                <w:tab w:val="left" w:pos="720"/>
              </w:tabs>
              <w:suppressAutoHyphens/>
            </w:pPr>
            <w:r>
              <w:rPr>
                <w:u w:val="single"/>
              </w:rPr>
              <w:t>Journey to the Center of the Earth</w:t>
            </w:r>
            <w:r>
              <w:t xml:space="preserve"> Jules </w:t>
            </w:r>
            <w:proofErr w:type="gramStart"/>
            <w:r>
              <w:t xml:space="preserve">Verne  </w:t>
            </w:r>
            <w:proofErr w:type="gramEnd"/>
            <w:r w:rsidR="00F6495C">
              <w:fldChar w:fldCharType="begin"/>
            </w:r>
            <w:r w:rsidR="00F6495C">
              <w:instrText>HYPERLINK "http://jv.gilead.org.il/vt/c_earth/"</w:instrText>
            </w:r>
            <w:r w:rsidR="00F6495C">
              <w:fldChar w:fldCharType="separate"/>
            </w:r>
            <w:r>
              <w:rPr>
                <w:rStyle w:val="Hyperlink"/>
              </w:rPr>
              <w:t>http</w:t>
            </w:r>
            <w:r w:rsidR="00F6495C">
              <w:fldChar w:fldCharType="end"/>
            </w:r>
            <w:hyperlink r:id="rId443" w:history="1">
              <w:r>
                <w:rPr>
                  <w:rStyle w:val="Hyperlink"/>
                </w:rPr>
                <w:t>://</w:t>
              </w:r>
            </w:hyperlink>
            <w:hyperlink r:id="rId444" w:history="1">
              <w:r>
                <w:rPr>
                  <w:rStyle w:val="Hyperlink"/>
                </w:rPr>
                <w:t>jv</w:t>
              </w:r>
            </w:hyperlink>
            <w:hyperlink r:id="rId445" w:history="1">
              <w:r>
                <w:rPr>
                  <w:rStyle w:val="Hyperlink"/>
                </w:rPr>
                <w:t>.</w:t>
              </w:r>
            </w:hyperlink>
            <w:hyperlink r:id="rId446" w:history="1">
              <w:proofErr w:type="gramStart"/>
              <w:r>
                <w:rPr>
                  <w:rStyle w:val="Hyperlink"/>
                </w:rPr>
                <w:t>gilead</w:t>
              </w:r>
              <w:proofErr w:type="gramEnd"/>
            </w:hyperlink>
            <w:hyperlink r:id="rId447" w:history="1">
              <w:r>
                <w:rPr>
                  <w:rStyle w:val="Hyperlink"/>
                </w:rPr>
                <w:t>.</w:t>
              </w:r>
            </w:hyperlink>
            <w:hyperlink r:id="rId448" w:history="1">
              <w:proofErr w:type="gramStart"/>
              <w:r>
                <w:rPr>
                  <w:rStyle w:val="Hyperlink"/>
                </w:rPr>
                <w:t>org</w:t>
              </w:r>
              <w:proofErr w:type="gramEnd"/>
            </w:hyperlink>
            <w:hyperlink r:id="rId449" w:history="1">
              <w:r>
                <w:rPr>
                  <w:rStyle w:val="Hyperlink"/>
                </w:rPr>
                <w:t>.</w:t>
              </w:r>
            </w:hyperlink>
            <w:hyperlink r:id="rId450" w:history="1">
              <w:r>
                <w:rPr>
                  <w:rStyle w:val="Hyperlink"/>
                </w:rPr>
                <w:t>il</w:t>
              </w:r>
            </w:hyperlink>
            <w:hyperlink r:id="rId451" w:history="1">
              <w:r>
                <w:rPr>
                  <w:rStyle w:val="Hyperlink"/>
                </w:rPr>
                <w:t>/</w:t>
              </w:r>
            </w:hyperlink>
            <w:hyperlink r:id="rId452" w:history="1">
              <w:r>
                <w:rPr>
                  <w:rStyle w:val="Hyperlink"/>
                </w:rPr>
                <w:t>vt</w:t>
              </w:r>
            </w:hyperlink>
            <w:hyperlink r:id="rId453" w:history="1">
              <w:r>
                <w:rPr>
                  <w:rStyle w:val="Hyperlink"/>
                </w:rPr>
                <w:t>/</w:t>
              </w:r>
            </w:hyperlink>
            <w:hyperlink r:id="rId454" w:history="1">
              <w:r>
                <w:rPr>
                  <w:rStyle w:val="Hyperlink"/>
                </w:rPr>
                <w:t>c</w:t>
              </w:r>
            </w:hyperlink>
            <w:hyperlink r:id="rId455" w:history="1">
              <w:r>
                <w:rPr>
                  <w:rStyle w:val="Hyperlink"/>
                </w:rPr>
                <w:t>_</w:t>
              </w:r>
            </w:hyperlink>
            <w:hyperlink r:id="rId456" w:history="1">
              <w:r>
                <w:rPr>
                  <w:rStyle w:val="Hyperlink"/>
                </w:rPr>
                <w:t>earth</w:t>
              </w:r>
            </w:hyperlink>
            <w:hyperlink r:id="rId457" w:history="1">
              <w:r>
                <w:rPr>
                  <w:rStyle w:val="Hyperlink"/>
                </w:rPr>
                <w:t>/</w:t>
              </w:r>
            </w:hyperlink>
          </w:p>
          <w:p w:rsidR="006F4C98" w:rsidRDefault="006F4C98" w:rsidP="00302BCE">
            <w:pPr>
              <w:numPr>
                <w:ilvl w:val="0"/>
                <w:numId w:val="14"/>
              </w:numPr>
              <w:tabs>
                <w:tab w:val="left" w:pos="720"/>
              </w:tabs>
              <w:suppressAutoHyphens/>
            </w:pPr>
            <w:r>
              <w:t xml:space="preserve">JCE Teacher Guide </w:t>
            </w:r>
            <w:hyperlink r:id="rId458" w:history="1">
              <w:r>
                <w:rPr>
                  <w:rStyle w:val="Hyperlink"/>
                </w:rPr>
                <w:t>http</w:t>
              </w:r>
            </w:hyperlink>
            <w:hyperlink r:id="rId459" w:history="1">
              <w:proofErr w:type="gramStart"/>
              <w:r>
                <w:rPr>
                  <w:rStyle w:val="Hyperlink"/>
                </w:rPr>
                <w:t>:/</w:t>
              </w:r>
              <w:proofErr w:type="gramEnd"/>
              <w:r>
                <w:rPr>
                  <w:rStyle w:val="Hyperlink"/>
                </w:rPr>
                <w:t>/</w:t>
              </w:r>
            </w:hyperlink>
            <w:hyperlink r:id="rId460" w:history="1">
              <w:r>
                <w:rPr>
                  <w:rStyle w:val="Hyperlink"/>
                </w:rPr>
                <w:t>www</w:t>
              </w:r>
            </w:hyperlink>
            <w:hyperlink r:id="rId461" w:history="1">
              <w:r>
                <w:rPr>
                  <w:rStyle w:val="Hyperlink"/>
                </w:rPr>
                <w:t>.</w:t>
              </w:r>
            </w:hyperlink>
            <w:hyperlink r:id="rId462" w:history="1">
              <w:proofErr w:type="gramStart"/>
              <w:r>
                <w:rPr>
                  <w:rStyle w:val="Hyperlink"/>
                </w:rPr>
                <w:t>walden</w:t>
              </w:r>
              <w:proofErr w:type="gramEnd"/>
            </w:hyperlink>
            <w:hyperlink r:id="rId463" w:history="1">
              <w:r>
                <w:rPr>
                  <w:rStyle w:val="Hyperlink"/>
                </w:rPr>
                <w:t>.</w:t>
              </w:r>
            </w:hyperlink>
            <w:hyperlink r:id="rId464" w:history="1">
              <w:r>
                <w:rPr>
                  <w:rStyle w:val="Hyperlink"/>
                </w:rPr>
                <w:t>com</w:t>
              </w:r>
            </w:hyperlink>
            <w:hyperlink r:id="rId465" w:history="1">
              <w:r>
                <w:rPr>
                  <w:rStyle w:val="Hyperlink"/>
                </w:rPr>
                <w:t>/</w:t>
              </w:r>
            </w:hyperlink>
            <w:hyperlink r:id="rId466" w:history="1">
              <w:r>
                <w:rPr>
                  <w:rStyle w:val="Hyperlink"/>
                </w:rPr>
                <w:t>guide</w:t>
              </w:r>
            </w:hyperlink>
            <w:hyperlink r:id="rId467" w:history="1">
              <w:r>
                <w:rPr>
                  <w:rStyle w:val="Hyperlink"/>
                </w:rPr>
                <w:t>/</w:t>
              </w:r>
            </w:hyperlink>
            <w:hyperlink r:id="rId468" w:history="1">
              <w:r>
                <w:rPr>
                  <w:rStyle w:val="Hyperlink"/>
                </w:rPr>
                <w:t>journey</w:t>
              </w:r>
            </w:hyperlink>
            <w:hyperlink r:id="rId469" w:history="1">
              <w:r>
                <w:rPr>
                  <w:rStyle w:val="Hyperlink"/>
                </w:rPr>
                <w:t>_</w:t>
              </w:r>
            </w:hyperlink>
            <w:hyperlink r:id="rId470" w:history="1">
              <w:r>
                <w:rPr>
                  <w:rStyle w:val="Hyperlink"/>
                </w:rPr>
                <w:t>to</w:t>
              </w:r>
            </w:hyperlink>
            <w:hyperlink r:id="rId471" w:history="1">
              <w:r>
                <w:rPr>
                  <w:rStyle w:val="Hyperlink"/>
                </w:rPr>
                <w:t>_</w:t>
              </w:r>
            </w:hyperlink>
            <w:hyperlink r:id="rId472" w:history="1">
              <w:r>
                <w:rPr>
                  <w:rStyle w:val="Hyperlink"/>
                </w:rPr>
                <w:t>the</w:t>
              </w:r>
            </w:hyperlink>
            <w:hyperlink r:id="rId473" w:history="1">
              <w:r>
                <w:rPr>
                  <w:rStyle w:val="Hyperlink"/>
                </w:rPr>
                <w:t>_</w:t>
              </w:r>
            </w:hyperlink>
            <w:hyperlink r:id="rId474" w:history="1">
              <w:r>
                <w:rPr>
                  <w:rStyle w:val="Hyperlink"/>
                </w:rPr>
                <w:t>center</w:t>
              </w:r>
            </w:hyperlink>
            <w:hyperlink r:id="rId475" w:history="1">
              <w:r>
                <w:rPr>
                  <w:rStyle w:val="Hyperlink"/>
                </w:rPr>
                <w:t>_</w:t>
              </w:r>
            </w:hyperlink>
            <w:hyperlink r:id="rId476" w:history="1">
              <w:r>
                <w:rPr>
                  <w:rStyle w:val="Hyperlink"/>
                </w:rPr>
                <w:t>of</w:t>
              </w:r>
            </w:hyperlink>
            <w:hyperlink r:id="rId477" w:history="1">
              <w:r>
                <w:rPr>
                  <w:rStyle w:val="Hyperlink"/>
                </w:rPr>
                <w:t>_</w:t>
              </w:r>
            </w:hyperlink>
            <w:hyperlink r:id="rId478" w:history="1">
              <w:r>
                <w:rPr>
                  <w:rStyle w:val="Hyperlink"/>
                </w:rPr>
                <w:t>the</w:t>
              </w:r>
            </w:hyperlink>
            <w:hyperlink r:id="rId479" w:history="1">
              <w:r>
                <w:rPr>
                  <w:rStyle w:val="Hyperlink"/>
                </w:rPr>
                <w:t>_</w:t>
              </w:r>
            </w:hyperlink>
            <w:hyperlink r:id="rId480" w:history="1">
              <w:r>
                <w:rPr>
                  <w:rStyle w:val="Hyperlink"/>
                </w:rPr>
                <w:t>earth</w:t>
              </w:r>
            </w:hyperlink>
            <w:hyperlink r:id="rId481" w:history="1">
              <w:r>
                <w:rPr>
                  <w:rStyle w:val="Hyperlink"/>
                </w:rPr>
                <w:t>/</w:t>
              </w:r>
            </w:hyperlink>
          </w:p>
          <w:p w:rsidR="006F4C98" w:rsidRDefault="00F6495C" w:rsidP="00302BCE">
            <w:pPr>
              <w:numPr>
                <w:ilvl w:val="0"/>
                <w:numId w:val="14"/>
              </w:numPr>
              <w:tabs>
                <w:tab w:val="left" w:pos="720"/>
              </w:tabs>
              <w:suppressAutoHyphens/>
            </w:pPr>
            <w:hyperlink r:id="rId482" w:history="1">
              <w:r w:rsidR="006F4C98">
                <w:rPr>
                  <w:rStyle w:val="Hyperlink"/>
                </w:rPr>
                <w:t>Animation</w:t>
              </w:r>
            </w:hyperlink>
            <w:hyperlink r:id="rId483" w:history="1">
              <w:r w:rsidR="006F4C98">
                <w:rPr>
                  <w:rStyle w:val="Hyperlink"/>
                </w:rPr>
                <w:t xml:space="preserve"> </w:t>
              </w:r>
            </w:hyperlink>
            <w:hyperlink r:id="rId484" w:history="1">
              <w:r w:rsidR="006F4C98">
                <w:rPr>
                  <w:rStyle w:val="Hyperlink"/>
                </w:rPr>
                <w:t>on</w:t>
              </w:r>
            </w:hyperlink>
            <w:hyperlink r:id="rId485" w:history="1">
              <w:r w:rsidR="006F4C98">
                <w:rPr>
                  <w:rStyle w:val="Hyperlink"/>
                </w:rPr>
                <w:t xml:space="preserve"> </w:t>
              </w:r>
            </w:hyperlink>
            <w:hyperlink r:id="rId486" w:history="1">
              <w:r w:rsidR="006F4C98">
                <w:rPr>
                  <w:rStyle w:val="Hyperlink"/>
                </w:rPr>
                <w:t>how</w:t>
              </w:r>
            </w:hyperlink>
            <w:hyperlink r:id="rId487" w:history="1">
              <w:r w:rsidR="006F4C98">
                <w:rPr>
                  <w:rStyle w:val="Hyperlink"/>
                </w:rPr>
                <w:t xml:space="preserve"> </w:t>
              </w:r>
            </w:hyperlink>
            <w:hyperlink r:id="rId488" w:history="1">
              <w:r w:rsidR="006F4C98">
                <w:rPr>
                  <w:rStyle w:val="Hyperlink"/>
                </w:rPr>
                <w:t>seismic</w:t>
              </w:r>
            </w:hyperlink>
            <w:hyperlink r:id="rId489" w:history="1">
              <w:r w:rsidR="006F4C98">
                <w:rPr>
                  <w:rStyle w:val="Hyperlink"/>
                </w:rPr>
                <w:t xml:space="preserve"> </w:t>
              </w:r>
            </w:hyperlink>
            <w:hyperlink r:id="rId490" w:history="1">
              <w:r w:rsidR="006F4C98">
                <w:rPr>
                  <w:rStyle w:val="Hyperlink"/>
                </w:rPr>
                <w:t>waves</w:t>
              </w:r>
            </w:hyperlink>
            <w:hyperlink r:id="rId491" w:history="1">
              <w:r w:rsidR="006F4C98">
                <w:rPr>
                  <w:rStyle w:val="Hyperlink"/>
                </w:rPr>
                <w:t xml:space="preserve"> </w:t>
              </w:r>
            </w:hyperlink>
            <w:hyperlink r:id="rId492" w:history="1">
              <w:r w:rsidR="006F4C98">
                <w:rPr>
                  <w:rStyle w:val="Hyperlink"/>
                </w:rPr>
                <w:t>show</w:t>
              </w:r>
            </w:hyperlink>
            <w:hyperlink r:id="rId493" w:history="1">
              <w:r w:rsidR="006F4C98">
                <w:rPr>
                  <w:rStyle w:val="Hyperlink"/>
                </w:rPr>
                <w:t xml:space="preserve"> </w:t>
              </w:r>
            </w:hyperlink>
            <w:hyperlink r:id="rId494" w:history="1">
              <w:r w:rsidR="006F4C98">
                <w:rPr>
                  <w:rStyle w:val="Hyperlink"/>
                </w:rPr>
                <w:t>Earth</w:t>
              </w:r>
            </w:hyperlink>
            <w:hyperlink r:id="rId495" w:history="1">
              <w:r w:rsidR="006F4C98">
                <w:rPr>
                  <w:rStyle w:val="Hyperlink"/>
                </w:rPr>
                <w:t>’</w:t>
              </w:r>
            </w:hyperlink>
            <w:hyperlink r:id="rId496" w:history="1">
              <w:r w:rsidR="006F4C98">
                <w:rPr>
                  <w:rStyle w:val="Hyperlink"/>
                </w:rPr>
                <w:t>s</w:t>
              </w:r>
            </w:hyperlink>
            <w:hyperlink r:id="rId497" w:history="1">
              <w:r w:rsidR="006F4C98">
                <w:rPr>
                  <w:rStyle w:val="Hyperlink"/>
                </w:rPr>
                <w:t xml:space="preserve"> </w:t>
              </w:r>
            </w:hyperlink>
            <w:hyperlink r:id="rId498" w:history="1">
              <w:r w:rsidR="006F4C98">
                <w:rPr>
                  <w:rStyle w:val="Hyperlink"/>
                </w:rPr>
                <w:t>layers</w:t>
              </w:r>
            </w:hyperlink>
            <w:r w:rsidR="006F4C98">
              <w:t>.</w:t>
            </w:r>
          </w:p>
          <w:p w:rsidR="000F6A66" w:rsidRDefault="000F6A66" w:rsidP="00302BCE">
            <w:pPr>
              <w:numPr>
                <w:ilvl w:val="0"/>
                <w:numId w:val="14"/>
              </w:numPr>
              <w:tabs>
                <w:tab w:val="left" w:pos="720"/>
              </w:tabs>
              <w:suppressAutoHyphens/>
            </w:pPr>
            <w:r>
              <w:t xml:space="preserve">Creation of Layers of the earth model </w:t>
            </w:r>
          </w:p>
          <w:p w:rsidR="000F6A66" w:rsidRDefault="000F6A66" w:rsidP="00302BCE">
            <w:pPr>
              <w:numPr>
                <w:ilvl w:val="0"/>
                <w:numId w:val="14"/>
              </w:numPr>
              <w:tabs>
                <w:tab w:val="left" w:pos="720"/>
              </w:tabs>
              <w:suppressAutoHyphens/>
            </w:pPr>
            <w:r>
              <w:t xml:space="preserve">Soil texture Lab </w:t>
            </w:r>
          </w:p>
          <w:p w:rsidR="000F6A66" w:rsidRDefault="00F6495C" w:rsidP="000F6A66">
            <w:pPr>
              <w:numPr>
                <w:ilvl w:val="0"/>
                <w:numId w:val="14"/>
              </w:numPr>
              <w:tabs>
                <w:tab w:val="left" w:pos="720"/>
              </w:tabs>
              <w:suppressAutoHyphens/>
            </w:pPr>
            <w:hyperlink r:id="rId499" w:history="1">
              <w:r w:rsidR="000F6A66" w:rsidRPr="00AC7C2F">
                <w:rPr>
                  <w:rStyle w:val="Hyperlink"/>
                </w:rPr>
                <w:t>http://www.windows2universe.org/teacher_resources/teach_snacktectonics.html</w:t>
              </w:r>
            </w:hyperlink>
          </w:p>
          <w:p w:rsidR="000F6A66" w:rsidRDefault="00F6495C" w:rsidP="000F6A66">
            <w:pPr>
              <w:numPr>
                <w:ilvl w:val="0"/>
                <w:numId w:val="14"/>
              </w:numPr>
              <w:tabs>
                <w:tab w:val="left" w:pos="720"/>
              </w:tabs>
              <w:suppressAutoHyphens/>
            </w:pPr>
            <w:hyperlink r:id="rId500" w:history="1">
              <w:r w:rsidR="000F6A66" w:rsidRPr="00AC7C2F">
                <w:rPr>
                  <w:rStyle w:val="Hyperlink"/>
                </w:rPr>
                <w:t>http://school.discoveryeducation.com/schooladventures/soil/teacher_tips.html</w:t>
              </w:r>
            </w:hyperlink>
          </w:p>
          <w:p w:rsidR="000F6A66" w:rsidRDefault="00723DDB" w:rsidP="000F6A66">
            <w:pPr>
              <w:numPr>
                <w:ilvl w:val="0"/>
                <w:numId w:val="14"/>
              </w:numPr>
              <w:tabs>
                <w:tab w:val="left" w:pos="720"/>
              </w:tabs>
              <w:suppressAutoHyphens/>
            </w:pPr>
            <w:r>
              <w:t xml:space="preserve">Rock Collection Project </w:t>
            </w:r>
          </w:p>
          <w:p w:rsidR="00723DDB" w:rsidRDefault="00723DDB" w:rsidP="000F6A66">
            <w:pPr>
              <w:numPr>
                <w:ilvl w:val="0"/>
                <w:numId w:val="14"/>
              </w:numPr>
              <w:tabs>
                <w:tab w:val="left" w:pos="720"/>
              </w:tabs>
              <w:suppressAutoHyphens/>
            </w:pPr>
            <w:r>
              <w:t xml:space="preserve">Learn </w:t>
            </w:r>
            <w:proofErr w:type="spellStart"/>
            <w:r>
              <w:t>Nc</w:t>
            </w:r>
            <w:proofErr w:type="spellEnd"/>
            <w:r>
              <w:t xml:space="preserve"> –Convection Currents, Keep the Heat </w:t>
            </w:r>
          </w:p>
          <w:p w:rsidR="00302BCE" w:rsidRPr="00F47E6D" w:rsidRDefault="00302BCE" w:rsidP="00302BCE">
            <w:pPr>
              <w:rPr>
                <w:rFonts w:ascii="Times New Roman" w:hAnsi="Times New Roman" w:cs="Times New Roman"/>
              </w:rPr>
            </w:pPr>
          </w:p>
        </w:tc>
      </w:tr>
    </w:tbl>
    <w:p w:rsidR="003F0590" w:rsidRDefault="003F0590"/>
    <w:p w:rsidR="009222A3" w:rsidRDefault="009222A3"/>
    <w:p w:rsidR="009222A3" w:rsidRDefault="009222A3"/>
    <w:p w:rsidR="009222A3" w:rsidRDefault="009222A3"/>
    <w:p w:rsidR="009222A3" w:rsidRDefault="009222A3"/>
    <w:p w:rsidR="005A5EC2" w:rsidRDefault="005A5EC2"/>
    <w:p w:rsidR="005A5EC2" w:rsidRDefault="005A5EC2"/>
    <w:p w:rsidR="009222A3" w:rsidRDefault="009222A3"/>
    <w:tbl>
      <w:tblPr>
        <w:tblStyle w:val="TableGrid"/>
        <w:tblW w:w="13248" w:type="dxa"/>
        <w:jc w:val="center"/>
        <w:tblLayout w:type="fixed"/>
        <w:tblLook w:val="04A0"/>
      </w:tblPr>
      <w:tblGrid>
        <w:gridCol w:w="648"/>
        <w:gridCol w:w="3150"/>
        <w:gridCol w:w="3006"/>
        <w:gridCol w:w="3566"/>
        <w:gridCol w:w="2870"/>
        <w:gridCol w:w="8"/>
      </w:tblGrid>
      <w:tr w:rsidR="001374F1" w:rsidRPr="000E2F34" w:rsidTr="00EF2CF7">
        <w:trPr>
          <w:jc w:val="center"/>
        </w:trPr>
        <w:tc>
          <w:tcPr>
            <w:tcW w:w="648" w:type="dxa"/>
            <w:textDirection w:val="btLr"/>
          </w:tcPr>
          <w:p w:rsidR="001374F1" w:rsidRPr="00F47E6D" w:rsidRDefault="001374F1" w:rsidP="002F7250">
            <w:pPr>
              <w:ind w:left="113" w:right="113"/>
              <w:jc w:val="center"/>
              <w:rPr>
                <w:rFonts w:ascii="Times New Roman" w:hAnsi="Times New Roman" w:cs="Times New Roman"/>
                <w:b/>
              </w:rPr>
            </w:pPr>
          </w:p>
        </w:tc>
        <w:tc>
          <w:tcPr>
            <w:tcW w:w="6156" w:type="dxa"/>
            <w:gridSpan w:val="2"/>
            <w:shd w:val="clear" w:color="auto" w:fill="D99594" w:themeFill="accent2" w:themeFillTint="99"/>
          </w:tcPr>
          <w:p w:rsidR="001374F1" w:rsidRPr="000E2F34" w:rsidRDefault="00EE2E89" w:rsidP="002F7250">
            <w:pPr>
              <w:rPr>
                <w:b/>
              </w:rPr>
            </w:pPr>
            <w:r>
              <w:rPr>
                <w:b/>
              </w:rPr>
              <w:t>Subject:  Science</w:t>
            </w:r>
          </w:p>
          <w:p w:rsidR="001374F1" w:rsidRPr="000E2F34" w:rsidRDefault="001374F1" w:rsidP="002F7250">
            <w:pPr>
              <w:rPr>
                <w:b/>
              </w:rPr>
            </w:pPr>
            <w:r w:rsidRPr="000E2F34">
              <w:rPr>
                <w:b/>
              </w:rPr>
              <w:t>Grade Level:  6</w:t>
            </w:r>
            <w:r w:rsidRPr="000E2F34">
              <w:rPr>
                <w:b/>
                <w:vertAlign w:val="superscript"/>
              </w:rPr>
              <w:t>th</w:t>
            </w:r>
          </w:p>
          <w:p w:rsidR="001374F1" w:rsidRPr="000E2F34" w:rsidRDefault="001374F1" w:rsidP="00453439">
            <w:pPr>
              <w:rPr>
                <w:b/>
              </w:rPr>
            </w:pPr>
            <w:r w:rsidRPr="000E2F34">
              <w:rPr>
                <w:rFonts w:cs="Times New Roman"/>
                <w:b/>
              </w:rPr>
              <w:t xml:space="preserve">Unit Title:  </w:t>
            </w:r>
            <w:r w:rsidR="00453439">
              <w:rPr>
                <w:rFonts w:cs="Times New Roman"/>
                <w:b/>
              </w:rPr>
              <w:t>“Growing &amp; Flowing”</w:t>
            </w:r>
          </w:p>
        </w:tc>
        <w:tc>
          <w:tcPr>
            <w:tcW w:w="6444" w:type="dxa"/>
            <w:gridSpan w:val="3"/>
            <w:shd w:val="clear" w:color="auto" w:fill="8DB3E2" w:themeFill="text2" w:themeFillTint="66"/>
          </w:tcPr>
          <w:p w:rsidR="001374F1" w:rsidRPr="000E2F34" w:rsidRDefault="001374F1" w:rsidP="002F7250">
            <w:pPr>
              <w:rPr>
                <w:b/>
              </w:rPr>
            </w:pPr>
            <w:r w:rsidRPr="000E2F34">
              <w:rPr>
                <w:b/>
              </w:rPr>
              <w:t>Time</w:t>
            </w:r>
            <w:r>
              <w:rPr>
                <w:b/>
              </w:rPr>
              <w:t xml:space="preserve"> </w:t>
            </w:r>
            <w:r w:rsidRPr="000E2F34">
              <w:rPr>
                <w:b/>
              </w:rPr>
              <w:t>frame</w:t>
            </w:r>
            <w:r w:rsidR="003F0590">
              <w:rPr>
                <w:b/>
              </w:rPr>
              <w:t xml:space="preserve"> Needed for Completion:  </w:t>
            </w:r>
          </w:p>
          <w:p w:rsidR="001374F1" w:rsidRPr="000E2F34" w:rsidRDefault="001374F1" w:rsidP="00395E27">
            <w:pPr>
              <w:rPr>
                <w:rFonts w:cs="Times New Roman"/>
                <w:b/>
              </w:rPr>
            </w:pPr>
          </w:p>
        </w:tc>
      </w:tr>
      <w:tr w:rsidR="001374F1" w:rsidRPr="000E2F34" w:rsidTr="002F7250">
        <w:trPr>
          <w:jc w:val="center"/>
        </w:trPr>
        <w:tc>
          <w:tcPr>
            <w:tcW w:w="648" w:type="dxa"/>
            <w:vMerge w:val="restart"/>
            <w:textDirection w:val="btLr"/>
          </w:tcPr>
          <w:p w:rsidR="001374F1" w:rsidRDefault="00453439" w:rsidP="002F7250">
            <w:pPr>
              <w:ind w:left="113" w:right="113"/>
              <w:jc w:val="center"/>
              <w:rPr>
                <w:rFonts w:ascii="Times New Roman" w:hAnsi="Times New Roman" w:cs="Times New Roman"/>
                <w:b/>
              </w:rPr>
            </w:pPr>
            <w:bookmarkStart w:id="0" w:name="_GoBack"/>
            <w:r>
              <w:rPr>
                <w:rFonts w:ascii="Times New Roman" w:hAnsi="Times New Roman" w:cs="Times New Roman"/>
                <w:b/>
              </w:rPr>
              <w:t xml:space="preserve">Growing  &amp; Flowing </w:t>
            </w:r>
          </w:p>
          <w:p w:rsidR="00395E27" w:rsidRPr="00F47E6D" w:rsidRDefault="00395E27" w:rsidP="002F7250">
            <w:pPr>
              <w:ind w:left="113" w:right="113"/>
              <w:jc w:val="center"/>
              <w:rPr>
                <w:rFonts w:ascii="Times New Roman" w:hAnsi="Times New Roman" w:cs="Times New Roman"/>
                <w:b/>
              </w:rPr>
            </w:pPr>
            <w:r>
              <w:rPr>
                <w:rFonts w:ascii="Times New Roman" w:hAnsi="Times New Roman" w:cs="Times New Roman"/>
                <w:b/>
              </w:rPr>
              <w:t>Unit 4</w:t>
            </w:r>
          </w:p>
          <w:p w:rsidR="001374F1" w:rsidRPr="00F47E6D" w:rsidRDefault="001374F1" w:rsidP="002F7250">
            <w:pPr>
              <w:ind w:left="113" w:right="113"/>
              <w:jc w:val="center"/>
              <w:rPr>
                <w:rFonts w:ascii="Times New Roman" w:hAnsi="Times New Roman" w:cs="Times New Roman"/>
                <w:b/>
              </w:rPr>
            </w:pPr>
            <w:r>
              <w:br w:type="page"/>
            </w:r>
          </w:p>
        </w:tc>
        <w:tc>
          <w:tcPr>
            <w:tcW w:w="12600" w:type="dxa"/>
            <w:gridSpan w:val="5"/>
          </w:tcPr>
          <w:p w:rsidR="001374F1" w:rsidRPr="006976D1" w:rsidRDefault="001374F1" w:rsidP="002F7250">
            <w:pPr>
              <w:autoSpaceDE w:val="0"/>
              <w:autoSpaceDN w:val="0"/>
              <w:adjustRightInd w:val="0"/>
              <w:rPr>
                <w:rFonts w:cs="Times New Roman"/>
                <w:b/>
                <w:i/>
                <w:sz w:val="24"/>
                <w:szCs w:val="24"/>
              </w:rPr>
            </w:pPr>
            <w:r w:rsidRPr="000E2F34">
              <w:rPr>
                <w:rFonts w:cs="Times New Roman"/>
                <w:b/>
                <w:i/>
                <w:sz w:val="24"/>
                <w:szCs w:val="24"/>
              </w:rPr>
              <w:t xml:space="preserve">Domain(s):  </w:t>
            </w:r>
            <w:r w:rsidR="00EE2E89">
              <w:rPr>
                <w:rFonts w:cs="Times New Roman"/>
                <w:b/>
                <w:i/>
                <w:sz w:val="24"/>
                <w:szCs w:val="24"/>
              </w:rPr>
              <w:t>Environment, Life Science</w:t>
            </w:r>
          </w:p>
          <w:p w:rsidR="001374F1" w:rsidRDefault="001374F1" w:rsidP="002F7250">
            <w:pPr>
              <w:rPr>
                <w:rFonts w:cs="Times New Roman"/>
                <w:b/>
                <w:i/>
                <w:sz w:val="24"/>
                <w:szCs w:val="24"/>
              </w:rPr>
            </w:pPr>
            <w:r>
              <w:rPr>
                <w:rFonts w:cs="Times New Roman"/>
                <w:b/>
                <w:i/>
                <w:sz w:val="24"/>
                <w:szCs w:val="24"/>
              </w:rPr>
              <w:t xml:space="preserve">Priority </w:t>
            </w:r>
            <w:r w:rsidRPr="000E2F34">
              <w:rPr>
                <w:rFonts w:cs="Times New Roman"/>
                <w:b/>
                <w:i/>
                <w:sz w:val="24"/>
                <w:szCs w:val="24"/>
              </w:rPr>
              <w:t>Standard(s):</w:t>
            </w:r>
          </w:p>
          <w:p w:rsidR="006976D1" w:rsidRPr="006976D1" w:rsidRDefault="006976D1" w:rsidP="006976D1">
            <w:pPr>
              <w:rPr>
                <w:rFonts w:cs="Times New Roman"/>
                <w:b/>
                <w:i/>
                <w:sz w:val="24"/>
                <w:szCs w:val="24"/>
              </w:rPr>
            </w:pPr>
            <w:proofErr w:type="gramStart"/>
            <w:r w:rsidRPr="006976D1">
              <w:rPr>
                <w:rFonts w:cs="Times New Roman"/>
                <w:b/>
                <w:i/>
                <w:sz w:val="24"/>
                <w:szCs w:val="24"/>
              </w:rPr>
              <w:t>6.L.1</w:t>
            </w:r>
            <w:proofErr w:type="gramEnd"/>
            <w:r w:rsidRPr="006976D1">
              <w:rPr>
                <w:rFonts w:cs="Times New Roman"/>
                <w:b/>
                <w:i/>
                <w:sz w:val="24"/>
                <w:szCs w:val="24"/>
              </w:rPr>
              <w:t xml:space="preserve"> Understand the structures, processes and behaviors of plants that enable them to survive and repr</w:t>
            </w:r>
            <w:r>
              <w:rPr>
                <w:rFonts w:cs="Times New Roman"/>
                <w:b/>
                <w:i/>
                <w:sz w:val="24"/>
                <w:szCs w:val="24"/>
              </w:rPr>
              <w:t>oduce.</w:t>
            </w:r>
          </w:p>
          <w:p w:rsidR="006976D1" w:rsidRPr="006976D1" w:rsidRDefault="006976D1" w:rsidP="006976D1">
            <w:pPr>
              <w:rPr>
                <w:rFonts w:cs="Times New Roman"/>
                <w:b/>
                <w:i/>
                <w:sz w:val="24"/>
                <w:szCs w:val="24"/>
              </w:rPr>
            </w:pPr>
            <w:proofErr w:type="gramStart"/>
            <w:r w:rsidRPr="006976D1">
              <w:rPr>
                <w:rFonts w:cs="Times New Roman"/>
                <w:b/>
                <w:i/>
                <w:sz w:val="24"/>
                <w:szCs w:val="24"/>
              </w:rPr>
              <w:t>6.L.1.1</w:t>
            </w:r>
            <w:proofErr w:type="gramEnd"/>
            <w:r w:rsidRPr="006976D1">
              <w:rPr>
                <w:rFonts w:cs="Times New Roman"/>
                <w:b/>
                <w:i/>
                <w:sz w:val="24"/>
                <w:szCs w:val="24"/>
              </w:rPr>
              <w:t xml:space="preserve"> Summarize the basic structures and functions of flowering plants required for survival, reproduction and defense.</w:t>
            </w:r>
          </w:p>
          <w:p w:rsidR="003F0590" w:rsidRDefault="006976D1" w:rsidP="006976D1">
            <w:pPr>
              <w:rPr>
                <w:rFonts w:cs="Times New Roman"/>
                <w:b/>
                <w:i/>
                <w:sz w:val="24"/>
                <w:szCs w:val="24"/>
              </w:rPr>
            </w:pPr>
            <w:proofErr w:type="gramStart"/>
            <w:r w:rsidRPr="006976D1">
              <w:rPr>
                <w:rFonts w:cs="Times New Roman"/>
                <w:b/>
                <w:i/>
                <w:sz w:val="24"/>
                <w:szCs w:val="24"/>
              </w:rPr>
              <w:t>6.L.1.2</w:t>
            </w:r>
            <w:proofErr w:type="gramEnd"/>
            <w:r w:rsidRPr="006976D1">
              <w:rPr>
                <w:rFonts w:cs="Times New Roman"/>
                <w:b/>
                <w:i/>
                <w:sz w:val="24"/>
                <w:szCs w:val="24"/>
              </w:rPr>
              <w:t xml:space="preserve"> Explain the significance of the processes of photosynthesis, respiration and transpiration to the survival of green plants and other</w:t>
            </w:r>
            <w:r>
              <w:rPr>
                <w:rFonts w:cs="Times New Roman"/>
                <w:b/>
                <w:i/>
                <w:sz w:val="24"/>
                <w:szCs w:val="24"/>
              </w:rPr>
              <w:t xml:space="preserve"> </w:t>
            </w:r>
            <w:r w:rsidRPr="006976D1">
              <w:rPr>
                <w:rFonts w:cs="Times New Roman"/>
                <w:b/>
                <w:i/>
                <w:sz w:val="24"/>
                <w:szCs w:val="24"/>
              </w:rPr>
              <w:t>organisms.</w:t>
            </w:r>
          </w:p>
          <w:p w:rsidR="006976D1" w:rsidRPr="006976D1" w:rsidRDefault="006976D1" w:rsidP="006976D1">
            <w:pPr>
              <w:rPr>
                <w:rFonts w:cs="Times New Roman"/>
                <w:b/>
                <w:i/>
                <w:sz w:val="24"/>
                <w:szCs w:val="24"/>
              </w:rPr>
            </w:pPr>
            <w:proofErr w:type="gramStart"/>
            <w:r w:rsidRPr="006976D1">
              <w:rPr>
                <w:rFonts w:cs="Times New Roman"/>
                <w:b/>
                <w:i/>
                <w:sz w:val="24"/>
                <w:szCs w:val="24"/>
              </w:rPr>
              <w:t>6.L.2</w:t>
            </w:r>
            <w:proofErr w:type="gramEnd"/>
            <w:r w:rsidRPr="006976D1">
              <w:rPr>
                <w:rFonts w:cs="Times New Roman"/>
                <w:b/>
                <w:i/>
                <w:sz w:val="24"/>
                <w:szCs w:val="24"/>
              </w:rPr>
              <w:t xml:space="preserve"> Understand the flow of energy through ecosystems and the responses of populat</w:t>
            </w:r>
            <w:r>
              <w:rPr>
                <w:rFonts w:cs="Times New Roman"/>
                <w:b/>
                <w:i/>
                <w:sz w:val="24"/>
                <w:szCs w:val="24"/>
              </w:rPr>
              <w:t xml:space="preserve">ions to the biotic and </w:t>
            </w:r>
            <w:proofErr w:type="spellStart"/>
            <w:r>
              <w:rPr>
                <w:rFonts w:cs="Times New Roman"/>
                <w:b/>
                <w:i/>
                <w:sz w:val="24"/>
                <w:szCs w:val="24"/>
              </w:rPr>
              <w:t>abiotic</w:t>
            </w:r>
            <w:proofErr w:type="spellEnd"/>
            <w:r>
              <w:rPr>
                <w:rFonts w:cs="Times New Roman"/>
                <w:b/>
                <w:i/>
                <w:sz w:val="24"/>
                <w:szCs w:val="24"/>
              </w:rPr>
              <w:t xml:space="preserve"> </w:t>
            </w:r>
            <w:r w:rsidRPr="006976D1">
              <w:rPr>
                <w:rFonts w:cs="Times New Roman"/>
                <w:b/>
                <w:i/>
                <w:sz w:val="24"/>
                <w:szCs w:val="24"/>
              </w:rPr>
              <w:t>factors in their environment.</w:t>
            </w:r>
          </w:p>
          <w:p w:rsidR="006976D1" w:rsidRPr="006976D1" w:rsidRDefault="006976D1" w:rsidP="006976D1">
            <w:pPr>
              <w:rPr>
                <w:rFonts w:cs="Times New Roman"/>
                <w:b/>
                <w:i/>
                <w:sz w:val="24"/>
                <w:szCs w:val="24"/>
              </w:rPr>
            </w:pPr>
            <w:proofErr w:type="gramStart"/>
            <w:r w:rsidRPr="006976D1">
              <w:rPr>
                <w:rFonts w:cs="Times New Roman"/>
                <w:b/>
                <w:i/>
                <w:sz w:val="24"/>
                <w:szCs w:val="24"/>
              </w:rPr>
              <w:t>6.L.2.1</w:t>
            </w:r>
            <w:proofErr w:type="gramEnd"/>
            <w:r w:rsidRPr="006976D1">
              <w:rPr>
                <w:rFonts w:cs="Times New Roman"/>
                <w:b/>
                <w:i/>
                <w:sz w:val="24"/>
                <w:szCs w:val="24"/>
              </w:rPr>
              <w:t xml:space="preserve"> Summarize how energy derived from the sun is used by plants to produce sugars (photosynthesis) and is transferred within a food chain or food web (terrestrial and aquatic) from producers to consumers to decomposers. </w:t>
            </w:r>
          </w:p>
          <w:p w:rsidR="006976D1" w:rsidRPr="006976D1" w:rsidRDefault="006976D1" w:rsidP="006976D1">
            <w:pPr>
              <w:rPr>
                <w:rFonts w:cs="Times New Roman"/>
                <w:b/>
                <w:i/>
                <w:sz w:val="24"/>
                <w:szCs w:val="24"/>
              </w:rPr>
            </w:pPr>
            <w:r w:rsidRPr="006976D1">
              <w:rPr>
                <w:rFonts w:cs="Times New Roman"/>
                <w:b/>
                <w:i/>
                <w:sz w:val="24"/>
                <w:szCs w:val="24"/>
              </w:rPr>
              <w:t>6.L.2.2 Explain how plants respond to external stimuli (including dormancy and forms of trop</w:t>
            </w:r>
            <w:r>
              <w:rPr>
                <w:rFonts w:cs="Times New Roman"/>
                <w:b/>
                <w:i/>
                <w:sz w:val="24"/>
                <w:szCs w:val="24"/>
              </w:rPr>
              <w:t xml:space="preserve">ism) to enhance survival in an </w:t>
            </w:r>
          </w:p>
          <w:p w:rsidR="006976D1" w:rsidRPr="006976D1" w:rsidRDefault="006976D1" w:rsidP="006976D1">
            <w:pPr>
              <w:rPr>
                <w:rFonts w:cs="Times New Roman"/>
                <w:b/>
                <w:i/>
                <w:sz w:val="24"/>
                <w:szCs w:val="24"/>
              </w:rPr>
            </w:pPr>
            <w:proofErr w:type="gramStart"/>
            <w:r w:rsidRPr="006976D1">
              <w:rPr>
                <w:rFonts w:cs="Times New Roman"/>
                <w:b/>
                <w:i/>
                <w:sz w:val="24"/>
                <w:szCs w:val="24"/>
              </w:rPr>
              <w:t>environment</w:t>
            </w:r>
            <w:proofErr w:type="gramEnd"/>
            <w:r w:rsidRPr="006976D1">
              <w:rPr>
                <w:rFonts w:cs="Times New Roman"/>
                <w:b/>
                <w:i/>
                <w:sz w:val="24"/>
                <w:szCs w:val="24"/>
              </w:rPr>
              <w:t>.</w:t>
            </w:r>
          </w:p>
          <w:p w:rsidR="003F0590" w:rsidRDefault="006976D1" w:rsidP="006976D1">
            <w:pPr>
              <w:rPr>
                <w:rFonts w:cs="Times New Roman"/>
                <w:b/>
                <w:i/>
                <w:sz w:val="24"/>
                <w:szCs w:val="24"/>
              </w:rPr>
            </w:pPr>
            <w:proofErr w:type="gramStart"/>
            <w:r w:rsidRPr="006976D1">
              <w:rPr>
                <w:rFonts w:cs="Times New Roman"/>
                <w:b/>
                <w:i/>
                <w:sz w:val="24"/>
                <w:szCs w:val="24"/>
              </w:rPr>
              <w:t>6.L.2.3</w:t>
            </w:r>
            <w:proofErr w:type="gramEnd"/>
            <w:r w:rsidRPr="006976D1">
              <w:rPr>
                <w:rFonts w:cs="Times New Roman"/>
                <w:b/>
                <w:i/>
                <w:sz w:val="24"/>
                <w:szCs w:val="24"/>
              </w:rPr>
              <w:t xml:space="preserve"> Summarize how the </w:t>
            </w:r>
            <w:proofErr w:type="spellStart"/>
            <w:r w:rsidRPr="006976D1">
              <w:rPr>
                <w:rFonts w:cs="Times New Roman"/>
                <w:b/>
                <w:i/>
                <w:sz w:val="24"/>
                <w:szCs w:val="24"/>
              </w:rPr>
              <w:t>abiotic</w:t>
            </w:r>
            <w:proofErr w:type="spellEnd"/>
            <w:r w:rsidRPr="006976D1">
              <w:rPr>
                <w:rFonts w:cs="Times New Roman"/>
                <w:b/>
                <w:i/>
                <w:sz w:val="24"/>
                <w:szCs w:val="24"/>
              </w:rPr>
              <w:t xml:space="preserve"> factors (such as temperature, water, sunlight, and soil quality) of biomes (freshwater, marine, forest, grasslands, desert, Tundra) affect the ability of organisms to grow, survive and/or create their own food through photosynthesis.</w:t>
            </w:r>
          </w:p>
          <w:p w:rsidR="001374F1" w:rsidRPr="000E2F34" w:rsidRDefault="001374F1" w:rsidP="006976D1">
            <w:pPr>
              <w:rPr>
                <w:rFonts w:cs="Times New Roman"/>
                <w:sz w:val="24"/>
                <w:szCs w:val="24"/>
              </w:rPr>
            </w:pPr>
          </w:p>
        </w:tc>
      </w:tr>
      <w:bookmarkEnd w:id="0"/>
      <w:tr w:rsidR="001374F1" w:rsidRPr="00FE23F9"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7233CC" w:rsidRDefault="001374F1" w:rsidP="007233CC">
            <w:pPr>
              <w:autoSpaceDE w:val="0"/>
              <w:autoSpaceDN w:val="0"/>
              <w:adjustRightInd w:val="0"/>
              <w:rPr>
                <w:b/>
                <w:bCs/>
                <w:szCs w:val="20"/>
                <w:u w:val="single"/>
              </w:rPr>
            </w:pPr>
            <w:r>
              <w:rPr>
                <w:b/>
                <w:bCs/>
                <w:szCs w:val="20"/>
                <w:u w:val="single"/>
              </w:rPr>
              <w:t>Essential Question(s):</w:t>
            </w:r>
          </w:p>
          <w:p w:rsidR="00795B92" w:rsidRDefault="00795B92" w:rsidP="00795B92">
            <w:pPr>
              <w:pStyle w:val="ListParagraph"/>
              <w:numPr>
                <w:ilvl w:val="0"/>
                <w:numId w:val="44"/>
              </w:numPr>
              <w:autoSpaceDE w:val="0"/>
              <w:autoSpaceDN w:val="0"/>
              <w:adjustRightInd w:val="0"/>
              <w:rPr>
                <w:bCs/>
                <w:szCs w:val="20"/>
              </w:rPr>
            </w:pPr>
            <w:r w:rsidRPr="00795B92">
              <w:rPr>
                <w:bCs/>
                <w:szCs w:val="20"/>
              </w:rPr>
              <w:t xml:space="preserve">Why </w:t>
            </w:r>
            <w:r w:rsidR="00453439" w:rsidRPr="00795B92">
              <w:rPr>
                <w:bCs/>
                <w:szCs w:val="20"/>
              </w:rPr>
              <w:t>are photosynthesis, respiration</w:t>
            </w:r>
            <w:r w:rsidRPr="00795B92">
              <w:rPr>
                <w:bCs/>
                <w:szCs w:val="20"/>
              </w:rPr>
              <w:t>, and transpiration important to the survival of green plants and other organisms?</w:t>
            </w:r>
          </w:p>
          <w:p w:rsidR="00795B92" w:rsidRDefault="00795B92" w:rsidP="00795B92">
            <w:pPr>
              <w:pStyle w:val="ListParagraph"/>
              <w:numPr>
                <w:ilvl w:val="0"/>
                <w:numId w:val="44"/>
              </w:numPr>
              <w:autoSpaceDE w:val="0"/>
              <w:autoSpaceDN w:val="0"/>
              <w:adjustRightInd w:val="0"/>
              <w:rPr>
                <w:bCs/>
                <w:szCs w:val="20"/>
              </w:rPr>
            </w:pPr>
            <w:r w:rsidRPr="00795B92">
              <w:rPr>
                <w:bCs/>
                <w:szCs w:val="20"/>
              </w:rPr>
              <w:t>What are the basic structures and functions (survival, reproduction and defense) of flowering plants?</w:t>
            </w:r>
          </w:p>
          <w:p w:rsidR="00795B92" w:rsidRDefault="00795B92" w:rsidP="00795B92">
            <w:pPr>
              <w:pStyle w:val="ListParagraph"/>
              <w:numPr>
                <w:ilvl w:val="0"/>
                <w:numId w:val="44"/>
              </w:numPr>
              <w:autoSpaceDE w:val="0"/>
              <w:autoSpaceDN w:val="0"/>
              <w:adjustRightInd w:val="0"/>
              <w:rPr>
                <w:bCs/>
                <w:szCs w:val="20"/>
              </w:rPr>
            </w:pPr>
            <w:r w:rsidRPr="00795B92">
              <w:rPr>
                <w:bCs/>
                <w:szCs w:val="20"/>
              </w:rPr>
              <w:t xml:space="preserve">How </w:t>
            </w:r>
            <w:r w:rsidR="00453439">
              <w:rPr>
                <w:bCs/>
                <w:szCs w:val="20"/>
              </w:rPr>
              <w:t xml:space="preserve">do </w:t>
            </w:r>
            <w:r w:rsidRPr="00795B92">
              <w:rPr>
                <w:bCs/>
                <w:szCs w:val="20"/>
              </w:rPr>
              <w:t>plants respond to external stimuli to survive?</w:t>
            </w:r>
          </w:p>
          <w:p w:rsidR="00453439" w:rsidRPr="00453439" w:rsidRDefault="00453439" w:rsidP="00453439">
            <w:pPr>
              <w:pStyle w:val="ListParagraph"/>
              <w:numPr>
                <w:ilvl w:val="0"/>
                <w:numId w:val="44"/>
              </w:numPr>
              <w:autoSpaceDE w:val="0"/>
              <w:autoSpaceDN w:val="0"/>
              <w:adjustRightInd w:val="0"/>
              <w:rPr>
                <w:bCs/>
                <w:szCs w:val="20"/>
              </w:rPr>
            </w:pPr>
            <w:r w:rsidRPr="00453439">
              <w:rPr>
                <w:bCs/>
                <w:szCs w:val="20"/>
              </w:rPr>
              <w:t>How can you</w:t>
            </w:r>
            <w:r>
              <w:rPr>
                <w:bCs/>
                <w:szCs w:val="20"/>
              </w:rPr>
              <w:t xml:space="preserve"> </w:t>
            </w:r>
            <w:r w:rsidRPr="00453439">
              <w:rPr>
                <w:bCs/>
                <w:szCs w:val="20"/>
              </w:rPr>
              <w:t xml:space="preserve">summarize the flow of energy and </w:t>
            </w:r>
            <w:r w:rsidR="00406160" w:rsidRPr="00453439">
              <w:rPr>
                <w:bCs/>
                <w:szCs w:val="20"/>
              </w:rPr>
              <w:t xml:space="preserve">matter </w:t>
            </w:r>
            <w:r w:rsidR="00406160">
              <w:rPr>
                <w:bCs/>
                <w:szCs w:val="20"/>
              </w:rPr>
              <w:t>through</w:t>
            </w:r>
            <w:r w:rsidRPr="00453439">
              <w:rPr>
                <w:bCs/>
                <w:szCs w:val="20"/>
              </w:rPr>
              <w:t xml:space="preserve"> an ecosystem?</w:t>
            </w:r>
          </w:p>
          <w:p w:rsidR="00795B92" w:rsidRPr="00795B92" w:rsidRDefault="00795B92" w:rsidP="007233CC">
            <w:pPr>
              <w:autoSpaceDE w:val="0"/>
              <w:autoSpaceDN w:val="0"/>
              <w:adjustRightInd w:val="0"/>
              <w:rPr>
                <w:b/>
                <w:bCs/>
                <w:szCs w:val="20"/>
              </w:rPr>
            </w:pPr>
          </w:p>
          <w:p w:rsidR="001374F1" w:rsidRPr="007233CC" w:rsidRDefault="001374F1" w:rsidP="007233CC">
            <w:pPr>
              <w:rPr>
                <w:rFonts w:eastAsia="Times New Roman" w:cs="Times New Roman"/>
              </w:rPr>
            </w:pPr>
          </w:p>
        </w:tc>
      </w:tr>
      <w:tr w:rsidR="001374F1" w:rsidRPr="0051497C" w:rsidTr="00EF2CF7">
        <w:trPr>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6156" w:type="dxa"/>
            <w:gridSpan w:val="2"/>
            <w:shd w:val="clear" w:color="auto" w:fill="76923C" w:themeFill="accent3" w:themeFillShade="BF"/>
          </w:tcPr>
          <w:p w:rsidR="001374F1" w:rsidRDefault="001374F1" w:rsidP="002F7250">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(Content)</w:t>
            </w:r>
          </w:p>
        </w:tc>
        <w:tc>
          <w:tcPr>
            <w:tcW w:w="6444" w:type="dxa"/>
            <w:gridSpan w:val="3"/>
            <w:shd w:val="clear" w:color="auto" w:fill="00B0F0"/>
          </w:tcPr>
          <w:p w:rsidR="001374F1" w:rsidRDefault="001374F1" w:rsidP="002F7250">
            <w:pPr>
              <w:jc w:val="center"/>
              <w:rPr>
                <w:rFonts w:ascii="Times New Roman" w:hAnsi="Times New Roman" w:cs="Times New Roman"/>
                <w:b/>
              </w:rPr>
            </w:pPr>
            <w:r w:rsidRPr="009C43FF">
              <w:rPr>
                <w:rFonts w:ascii="Times New Roman" w:hAnsi="Times New Roman" w:cs="Times New Roman"/>
                <w:b/>
              </w:rPr>
              <w:t>Key 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(Academic)</w:t>
            </w:r>
          </w:p>
        </w:tc>
      </w:tr>
      <w:tr w:rsidR="001374F1" w:rsidRPr="009C43FF" w:rsidTr="00EF2CF7">
        <w:trPr>
          <w:gridAfter w:val="1"/>
          <w:wAfter w:w="8" w:type="dxa"/>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3150" w:type="dxa"/>
          </w:tcPr>
          <w:p w:rsidR="00FA4F34" w:rsidRDefault="00FA4F34" w:rsidP="00FA4F34">
            <w:pPr>
              <w:snapToGrid w:val="0"/>
            </w:pPr>
            <w:r>
              <w:t>Petal</w:t>
            </w:r>
          </w:p>
          <w:p w:rsidR="00FA4F34" w:rsidRDefault="00FA4F34" w:rsidP="00FA4F34">
            <w:r>
              <w:t>Sepal</w:t>
            </w:r>
          </w:p>
          <w:p w:rsidR="00FA4F34" w:rsidRDefault="00FA4F34" w:rsidP="00FA4F34">
            <w:r>
              <w:t>Stamen</w:t>
            </w:r>
          </w:p>
          <w:p w:rsidR="00FA4F34" w:rsidRDefault="00FA4F34" w:rsidP="00FA4F34">
            <w:r>
              <w:t>Anther</w:t>
            </w:r>
          </w:p>
          <w:p w:rsidR="00FA4F34" w:rsidRDefault="00FA4F34" w:rsidP="00FA4F34">
            <w:r>
              <w:lastRenderedPageBreak/>
              <w:t>Pistil</w:t>
            </w:r>
          </w:p>
          <w:p w:rsidR="00FA4F34" w:rsidRDefault="00FA4F34" w:rsidP="00FA4F34">
            <w:r>
              <w:t>Ovary</w:t>
            </w:r>
          </w:p>
          <w:p w:rsidR="00FA4F34" w:rsidRDefault="00FA4F34" w:rsidP="00FA4F34">
            <w:r>
              <w:t>Pollination</w:t>
            </w:r>
          </w:p>
          <w:p w:rsidR="001374F1" w:rsidRDefault="00FA4F34" w:rsidP="00FA4F34">
            <w:pPr>
              <w:rPr>
                <w:rFonts w:cs="Times New Roman"/>
                <w:sz w:val="20"/>
                <w:szCs w:val="20"/>
              </w:rPr>
            </w:pPr>
            <w:r>
              <w:t>Fertilization</w:t>
            </w:r>
            <w:r w:rsidR="001374F1" w:rsidRPr="00FA4F34">
              <w:rPr>
                <w:rFonts w:cs="Times New Roman"/>
                <w:sz w:val="20"/>
                <w:szCs w:val="20"/>
              </w:rPr>
              <w:t xml:space="preserve"> </w:t>
            </w:r>
          </w:p>
          <w:p w:rsidR="00FA4F34" w:rsidRDefault="00FA4F34" w:rsidP="00FA4F34">
            <w:pPr>
              <w:snapToGrid w:val="0"/>
            </w:pPr>
            <w:r>
              <w:t>Photosynthesis</w:t>
            </w:r>
          </w:p>
          <w:p w:rsidR="00FA4F34" w:rsidRDefault="00FA4F34" w:rsidP="00FA4F34">
            <w:r>
              <w:t>Respiration</w:t>
            </w:r>
          </w:p>
          <w:p w:rsidR="00FA4F34" w:rsidRDefault="00FA4F34" w:rsidP="00FA4F34">
            <w:r>
              <w:t>Transpiration</w:t>
            </w:r>
          </w:p>
          <w:p w:rsidR="00FA4F34" w:rsidRDefault="00FA4F34" w:rsidP="00FA4F34">
            <w:r>
              <w:t>Stomata</w:t>
            </w:r>
          </w:p>
          <w:p w:rsidR="007233CC" w:rsidRDefault="007233CC" w:rsidP="007233CC">
            <w:pPr>
              <w:snapToGrid w:val="0"/>
            </w:pPr>
            <w:proofErr w:type="spellStart"/>
            <w:r>
              <w:t>abiotic</w:t>
            </w:r>
            <w:proofErr w:type="spellEnd"/>
          </w:p>
          <w:p w:rsidR="007233CC" w:rsidRDefault="007233CC" w:rsidP="007233CC">
            <w:r>
              <w:t>biotic</w:t>
            </w:r>
          </w:p>
          <w:p w:rsidR="007233CC" w:rsidRPr="00FA4F34" w:rsidRDefault="007233CC" w:rsidP="007233CC">
            <w:pPr>
              <w:rPr>
                <w:rFonts w:cs="Times New Roman"/>
                <w:sz w:val="20"/>
                <w:szCs w:val="20"/>
              </w:rPr>
            </w:pPr>
            <w:r>
              <w:t>biomes</w:t>
            </w:r>
          </w:p>
        </w:tc>
        <w:tc>
          <w:tcPr>
            <w:tcW w:w="3006" w:type="dxa"/>
          </w:tcPr>
          <w:p w:rsidR="00FA4F34" w:rsidRDefault="00FA4F34" w:rsidP="00FA4F34">
            <w:pPr>
              <w:snapToGrid w:val="0"/>
            </w:pPr>
            <w:r>
              <w:lastRenderedPageBreak/>
              <w:t>Organism</w:t>
            </w:r>
          </w:p>
          <w:p w:rsidR="00FA4F34" w:rsidRDefault="00FA4F34" w:rsidP="00FA4F34">
            <w:r>
              <w:t>Carbon dioxide</w:t>
            </w:r>
          </w:p>
          <w:p w:rsidR="00FA4F34" w:rsidRDefault="00FA4F34" w:rsidP="00FA4F34">
            <w:r>
              <w:t>Oxygen</w:t>
            </w:r>
          </w:p>
          <w:p w:rsidR="00FA4F34" w:rsidRDefault="00FA4F34" w:rsidP="00FA4F34">
            <w:r>
              <w:t>Nitrogen</w:t>
            </w:r>
          </w:p>
          <w:p w:rsidR="00FA4F34" w:rsidRDefault="00FA4F34" w:rsidP="00FA4F34">
            <w:r>
              <w:lastRenderedPageBreak/>
              <w:t>Environment</w:t>
            </w:r>
          </w:p>
          <w:p w:rsidR="00FA4F34" w:rsidRDefault="00FA4F34" w:rsidP="00FA4F34">
            <w:r>
              <w:t>Producer</w:t>
            </w:r>
          </w:p>
          <w:p w:rsidR="00FA4F34" w:rsidRDefault="00FA4F34" w:rsidP="00FA4F34">
            <w:r>
              <w:t>Consumer</w:t>
            </w:r>
          </w:p>
          <w:p w:rsidR="00FA4F34" w:rsidRDefault="00FA4F34" w:rsidP="00FA4F34">
            <w:r>
              <w:t>Decomposer</w:t>
            </w:r>
          </w:p>
          <w:p w:rsidR="00FA4F34" w:rsidRDefault="00FA4F34" w:rsidP="00FA4F34">
            <w:r>
              <w:t>Food chain</w:t>
            </w:r>
          </w:p>
          <w:p w:rsidR="001374F1" w:rsidRDefault="00FA4F34" w:rsidP="00FA4F34">
            <w:r>
              <w:t>Food web</w:t>
            </w:r>
          </w:p>
          <w:p w:rsidR="007233CC" w:rsidRDefault="007233CC" w:rsidP="007233CC">
            <w:pPr>
              <w:snapToGrid w:val="0"/>
            </w:pPr>
            <w:r>
              <w:t>Dormancy</w:t>
            </w:r>
          </w:p>
          <w:p w:rsidR="007233CC" w:rsidRDefault="007233CC" w:rsidP="007233CC">
            <w:r>
              <w:t>Tropism</w:t>
            </w:r>
          </w:p>
          <w:p w:rsidR="007233CC" w:rsidRDefault="007233CC" w:rsidP="007233CC">
            <w:pPr>
              <w:rPr>
                <w:rFonts w:ascii="Times New Roman" w:hAnsi="Times New Roman" w:cs="Times New Roman"/>
                <w:b/>
              </w:rPr>
            </w:pPr>
            <w:r>
              <w:t>Germination</w:t>
            </w:r>
          </w:p>
        </w:tc>
        <w:tc>
          <w:tcPr>
            <w:tcW w:w="3566" w:type="dxa"/>
          </w:tcPr>
          <w:p w:rsidR="001374F1" w:rsidRPr="0051497C" w:rsidRDefault="001374F1" w:rsidP="00302BCE">
            <w:pPr>
              <w:pStyle w:val="ListParagraph"/>
              <w:numPr>
                <w:ilvl w:val="0"/>
                <w:numId w:val="4"/>
              </w:numPr>
              <w:rPr>
                <w:rFonts w:ascii="Times New Roman" w:hAnsi="Times New Roman" w:cs="Times New Roman"/>
                <w:sz w:val="18"/>
                <w:szCs w:val="18"/>
              </w:rPr>
            </w:pPr>
            <w:r w:rsidRPr="0051497C">
              <w:rPr>
                <w:rFonts w:ascii="Times New Roman" w:hAnsi="Times New Roman" w:cs="Times New Roman"/>
                <w:sz w:val="18"/>
                <w:szCs w:val="18"/>
              </w:rPr>
              <w:lastRenderedPageBreak/>
              <w:t xml:space="preserve">Analyze </w:t>
            </w:r>
            <w:r>
              <w:rPr>
                <w:rFonts w:ascii="Times New Roman" w:hAnsi="Times New Roman" w:cs="Times New Roman"/>
                <w:sz w:val="18"/>
                <w:szCs w:val="18"/>
              </w:rPr>
              <w:t>(Analysis)</w:t>
            </w:r>
            <w:r w:rsidRPr="0051497C">
              <w:rPr>
                <w:rFonts w:ascii="Times New Roman" w:hAnsi="Times New Roman" w:cs="Times New Roman"/>
                <w:sz w:val="18"/>
                <w:szCs w:val="18"/>
              </w:rPr>
              <w:t xml:space="preserve">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Write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lastRenderedPageBreak/>
              <w:t>Hypothesize (Hypothesis)</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Predict (Prediction)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System</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Theory</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Law</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Variable (independent and dependent)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Control</w:t>
            </w:r>
          </w:p>
          <w:p w:rsidR="001374F1" w:rsidRPr="00B22AAA" w:rsidRDefault="001374F1" w:rsidP="002F7250">
            <w:pPr>
              <w:ind w:left="360"/>
              <w:rPr>
                <w:rFonts w:ascii="Times New Roman" w:hAnsi="Times New Roman" w:cs="Times New Roman"/>
                <w:sz w:val="18"/>
                <w:szCs w:val="18"/>
              </w:rPr>
            </w:pPr>
            <w:r w:rsidRPr="00B22AAA">
              <w:rPr>
                <w:rFonts w:ascii="Times New Roman" w:hAnsi="Times New Roman" w:cs="Times New Roman"/>
                <w:sz w:val="18"/>
                <w:szCs w:val="18"/>
              </w:rPr>
              <w:t xml:space="preserve">                        </w:t>
            </w:r>
          </w:p>
        </w:tc>
        <w:tc>
          <w:tcPr>
            <w:tcW w:w="2870" w:type="dxa"/>
          </w:tcPr>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lastRenderedPageBreak/>
              <w:t>Interpret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Model</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Represent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Describe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Effect</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lastRenderedPageBreak/>
              <w:t>Explain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Balance</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Pr="00B22AAA"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Relationship</w:t>
            </w:r>
          </w:p>
          <w:p w:rsidR="001374F1" w:rsidRPr="0051497C" w:rsidRDefault="001374F1" w:rsidP="002F7250">
            <w:pPr>
              <w:pStyle w:val="ListParagraph"/>
              <w:rPr>
                <w:rFonts w:ascii="Times New Roman" w:hAnsi="Times New Roman" w:cs="Times New Roman"/>
                <w:sz w:val="18"/>
                <w:szCs w:val="18"/>
              </w:rPr>
            </w:pPr>
          </w:p>
          <w:p w:rsidR="001374F1" w:rsidRPr="009C43FF" w:rsidRDefault="001374F1" w:rsidP="002F7250">
            <w:pPr>
              <w:rPr>
                <w:rFonts w:ascii="Times New Roman" w:hAnsi="Times New Roman" w:cs="Times New Roman"/>
                <w:b/>
              </w:rPr>
            </w:pPr>
          </w:p>
        </w:tc>
      </w:tr>
      <w:tr w:rsidR="001374F1" w:rsidRPr="00F47E6D"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1374F1" w:rsidRDefault="001374F1" w:rsidP="002F7250">
            <w:pPr>
              <w:rPr>
                <w:b/>
                <w:sz w:val="24"/>
                <w:szCs w:val="24"/>
              </w:rPr>
            </w:pPr>
            <w:r w:rsidRPr="00A64277">
              <w:rPr>
                <w:b/>
                <w:sz w:val="24"/>
                <w:szCs w:val="24"/>
                <w:u w:val="single"/>
              </w:rPr>
              <w:t>Recommended Resources</w:t>
            </w:r>
            <w:r>
              <w:rPr>
                <w:b/>
                <w:sz w:val="24"/>
                <w:szCs w:val="24"/>
              </w:rPr>
              <w:t>:</w:t>
            </w:r>
          </w:p>
          <w:p w:rsidR="00302BCE" w:rsidRDefault="00302BCE" w:rsidP="004F08AD">
            <w:pPr>
              <w:suppressAutoHyphens/>
              <w:rPr>
                <w:sz w:val="24"/>
                <w:szCs w:val="24"/>
              </w:rPr>
            </w:pPr>
          </w:p>
          <w:p w:rsidR="00302BCE" w:rsidRDefault="00F6495C" w:rsidP="00302BCE">
            <w:pPr>
              <w:numPr>
                <w:ilvl w:val="0"/>
                <w:numId w:val="31"/>
              </w:numPr>
              <w:suppressAutoHyphens/>
              <w:rPr>
                <w:sz w:val="24"/>
                <w:szCs w:val="24"/>
              </w:rPr>
            </w:pPr>
            <w:hyperlink r:id="rId501" w:history="1">
              <w:r w:rsidR="00302BCE" w:rsidRPr="00302BCE">
                <w:rPr>
                  <w:rStyle w:val="Hyperlink"/>
                </w:rPr>
                <w:t>http://www.google.com/url?q=http%3A%2F%2Fwww.theteachersguide.com%2Fplantsflowers.htm%23Plants%2FFlowers_Printouts&amp;sa=D&amp;sntz=1&amp;usg=AFQjCNFj9Sfbt8iibi0lfPwx0006931dIQ</w:t>
              </w:r>
            </w:hyperlink>
          </w:p>
          <w:p w:rsidR="00302BCE" w:rsidRDefault="00F6495C" w:rsidP="00302BCE">
            <w:pPr>
              <w:numPr>
                <w:ilvl w:val="0"/>
                <w:numId w:val="31"/>
              </w:numPr>
              <w:tabs>
                <w:tab w:val="left" w:pos="720"/>
              </w:tabs>
              <w:suppressAutoHyphens/>
              <w:snapToGrid w:val="0"/>
            </w:pPr>
            <w:hyperlink r:id="rId502" w:history="1">
              <w:r w:rsidR="00302BCE">
                <w:rPr>
                  <w:rStyle w:val="Hyperlink"/>
                </w:rPr>
                <w:t>"</w:t>
              </w:r>
            </w:hyperlink>
            <w:hyperlink r:id="rId503" w:history="1">
              <w:r w:rsidR="00302BCE">
                <w:rPr>
                  <w:rStyle w:val="Hyperlink"/>
                </w:rPr>
                <w:t>Parts</w:t>
              </w:r>
            </w:hyperlink>
            <w:hyperlink r:id="rId504" w:history="1">
              <w:r w:rsidR="00302BCE">
                <w:rPr>
                  <w:rStyle w:val="Hyperlink"/>
                </w:rPr>
                <w:t xml:space="preserve"> </w:t>
              </w:r>
            </w:hyperlink>
            <w:hyperlink r:id="rId505" w:history="1">
              <w:r w:rsidR="00302BCE">
                <w:rPr>
                  <w:rStyle w:val="Hyperlink"/>
                </w:rPr>
                <w:t>of</w:t>
              </w:r>
            </w:hyperlink>
            <w:hyperlink r:id="rId506" w:history="1">
              <w:r w:rsidR="00302BCE">
                <w:rPr>
                  <w:rStyle w:val="Hyperlink"/>
                </w:rPr>
                <w:t xml:space="preserve"> </w:t>
              </w:r>
            </w:hyperlink>
            <w:hyperlink r:id="rId507" w:history="1">
              <w:r w:rsidR="00302BCE">
                <w:rPr>
                  <w:rStyle w:val="Hyperlink"/>
                </w:rPr>
                <w:t>a</w:t>
              </w:r>
            </w:hyperlink>
            <w:hyperlink r:id="rId508" w:history="1">
              <w:r w:rsidR="00302BCE">
                <w:rPr>
                  <w:rStyle w:val="Hyperlink"/>
                </w:rPr>
                <w:t xml:space="preserve"> </w:t>
              </w:r>
            </w:hyperlink>
            <w:hyperlink r:id="rId509" w:history="1">
              <w:r w:rsidR="00302BCE">
                <w:rPr>
                  <w:rStyle w:val="Hyperlink"/>
                </w:rPr>
                <w:t>plant</w:t>
              </w:r>
            </w:hyperlink>
            <w:hyperlink r:id="rId510" w:history="1">
              <w:r w:rsidR="00302BCE">
                <w:rPr>
                  <w:rStyle w:val="Hyperlink"/>
                </w:rPr>
                <w:t xml:space="preserve">" </w:t>
              </w:r>
            </w:hyperlink>
            <w:hyperlink r:id="rId511" w:history="1">
              <w:proofErr w:type="spellStart"/>
              <w:r w:rsidR="00302BCE">
                <w:rPr>
                  <w:rStyle w:val="Hyperlink"/>
                </w:rPr>
                <w:t>powerpoint</w:t>
              </w:r>
              <w:proofErr w:type="spellEnd"/>
            </w:hyperlink>
          </w:p>
          <w:p w:rsidR="00302BCE" w:rsidRDefault="00F6495C" w:rsidP="00302BCE">
            <w:pPr>
              <w:numPr>
                <w:ilvl w:val="0"/>
                <w:numId w:val="31"/>
              </w:numPr>
              <w:tabs>
                <w:tab w:val="left" w:pos="720"/>
              </w:tabs>
              <w:suppressAutoHyphens/>
            </w:pPr>
            <w:hyperlink r:id="rId512" w:history="1">
              <w:r w:rsidR="00302BCE">
                <w:rPr>
                  <w:rStyle w:val="Hyperlink"/>
                </w:rPr>
                <w:t>The</w:t>
              </w:r>
            </w:hyperlink>
            <w:hyperlink r:id="rId513" w:history="1">
              <w:r w:rsidR="00302BCE">
                <w:rPr>
                  <w:rStyle w:val="Hyperlink"/>
                </w:rPr>
                <w:t xml:space="preserve"> </w:t>
              </w:r>
            </w:hyperlink>
            <w:hyperlink r:id="rId514" w:history="1">
              <w:r w:rsidR="00302BCE">
                <w:rPr>
                  <w:rStyle w:val="Hyperlink"/>
                </w:rPr>
                <w:t>biology</w:t>
              </w:r>
            </w:hyperlink>
            <w:hyperlink r:id="rId515" w:history="1">
              <w:r w:rsidR="00302BCE">
                <w:rPr>
                  <w:rStyle w:val="Hyperlink"/>
                </w:rPr>
                <w:t xml:space="preserve"> </w:t>
              </w:r>
            </w:hyperlink>
            <w:hyperlink r:id="rId516" w:history="1">
              <w:r w:rsidR="00302BCE">
                <w:rPr>
                  <w:rStyle w:val="Hyperlink"/>
                </w:rPr>
                <w:t>of</w:t>
              </w:r>
            </w:hyperlink>
            <w:hyperlink r:id="rId517" w:history="1">
              <w:r w:rsidR="00302BCE">
                <w:rPr>
                  <w:rStyle w:val="Hyperlink"/>
                </w:rPr>
                <w:t xml:space="preserve"> </w:t>
              </w:r>
            </w:hyperlink>
            <w:hyperlink r:id="rId518" w:history="1">
              <w:r w:rsidR="00302BCE">
                <w:rPr>
                  <w:rStyle w:val="Hyperlink"/>
                </w:rPr>
                <w:t>plants</w:t>
              </w:r>
            </w:hyperlink>
          </w:p>
          <w:p w:rsidR="001374F1" w:rsidRDefault="00302BCE" w:rsidP="00302BCE">
            <w:r>
              <w:t>AIMS book “The Budding Botanist”</w:t>
            </w:r>
          </w:p>
          <w:p w:rsidR="00302BCE" w:rsidRDefault="00F6495C" w:rsidP="004F08AD">
            <w:pPr>
              <w:tabs>
                <w:tab w:val="left" w:pos="720"/>
              </w:tabs>
              <w:suppressAutoHyphens/>
              <w:snapToGrid w:val="0"/>
              <w:ind w:left="720"/>
              <w:rPr>
                <w:sz w:val="24"/>
                <w:szCs w:val="24"/>
              </w:rPr>
            </w:pPr>
            <w:hyperlink r:id="rId519" w:history="1">
              <w:r w:rsidR="00302BCE" w:rsidRPr="00302BCE">
                <w:rPr>
                  <w:rStyle w:val="Hyperlink"/>
                </w:rPr>
                <w:t>http://www.google.com/url?q=http%3A%2F%2Fwww.theteachersguide.com%2Fplantsflowers.htm%23Plants%2FFlowers_Printouts&amp;sa=D&amp;sntz=1&amp;usg=AFQjCNFj9Sfbt8iibi0lfPwx0006931dIQ</w:t>
              </w:r>
            </w:hyperlink>
          </w:p>
          <w:p w:rsidR="00302BCE" w:rsidRDefault="00302BCE" w:rsidP="00302BCE">
            <w:pPr>
              <w:numPr>
                <w:ilvl w:val="0"/>
                <w:numId w:val="31"/>
              </w:numPr>
              <w:tabs>
                <w:tab w:val="left" w:pos="720"/>
              </w:tabs>
              <w:suppressAutoHyphens/>
              <w:snapToGrid w:val="0"/>
            </w:pPr>
            <w:r>
              <w:rPr>
                <w:b/>
                <w:bCs/>
              </w:rPr>
              <w:t xml:space="preserve">Visual </w:t>
            </w:r>
            <w:r>
              <w:t xml:space="preserve">Concept, Photosynthesis:  </w:t>
            </w:r>
            <w:hyperlink r:id="rId520" w:history="1">
              <w:r>
                <w:rPr>
                  <w:rStyle w:val="Hyperlink"/>
                </w:rPr>
                <w:t>http</w:t>
              </w:r>
            </w:hyperlink>
            <w:hyperlink r:id="rId521" w:history="1">
              <w:r>
                <w:rPr>
                  <w:rStyle w:val="Hyperlink"/>
                </w:rPr>
                <w:t>://</w:t>
              </w:r>
            </w:hyperlink>
            <w:hyperlink r:id="rId522" w:history="1">
              <w:r>
                <w:rPr>
                  <w:rStyle w:val="Hyperlink"/>
                </w:rPr>
                <w:t>my</w:t>
              </w:r>
            </w:hyperlink>
            <w:hyperlink r:id="rId523" w:history="1">
              <w:r>
                <w:rPr>
                  <w:rStyle w:val="Hyperlink"/>
                </w:rPr>
                <w:t>.</w:t>
              </w:r>
            </w:hyperlink>
            <w:hyperlink r:id="rId524" w:history="1">
              <w:proofErr w:type="gramStart"/>
              <w:r>
                <w:rPr>
                  <w:rStyle w:val="Hyperlink"/>
                </w:rPr>
                <w:t>hrw</w:t>
              </w:r>
              <w:proofErr w:type="gramEnd"/>
            </w:hyperlink>
            <w:hyperlink r:id="rId525" w:history="1">
              <w:r>
                <w:rPr>
                  <w:rStyle w:val="Hyperlink"/>
                </w:rPr>
                <w:t>.</w:t>
              </w:r>
            </w:hyperlink>
            <w:hyperlink r:id="rId526" w:history="1">
              <w:r>
                <w:rPr>
                  <w:rStyle w:val="Hyperlink"/>
                </w:rPr>
                <w:t>com</w:t>
              </w:r>
            </w:hyperlink>
            <w:hyperlink r:id="rId527" w:history="1">
              <w:r>
                <w:rPr>
                  <w:rStyle w:val="Hyperlink"/>
                </w:rPr>
                <w:t>/</w:t>
              </w:r>
            </w:hyperlink>
            <w:hyperlink r:id="rId528" w:history="1">
              <w:r>
                <w:rPr>
                  <w:rStyle w:val="Hyperlink"/>
                </w:rPr>
                <w:t>sh</w:t>
              </w:r>
            </w:hyperlink>
            <w:hyperlink r:id="rId529" w:history="1">
              <w:r>
                <w:rPr>
                  <w:rStyle w:val="Hyperlink"/>
                </w:rPr>
                <w:t>/</w:t>
              </w:r>
            </w:hyperlink>
            <w:hyperlink r:id="rId530" w:history="1">
              <w:r>
                <w:rPr>
                  <w:rStyle w:val="Hyperlink"/>
                </w:rPr>
                <w:t>ht</w:t>
              </w:r>
            </w:hyperlink>
            <w:hyperlink r:id="rId531" w:history="1">
              <w:r>
                <w:rPr>
                  <w:rStyle w:val="Hyperlink"/>
                </w:rPr>
                <w:t>56</w:t>
              </w:r>
            </w:hyperlink>
            <w:hyperlink r:id="rId532" w:history="1">
              <w:r>
                <w:rPr>
                  <w:rStyle w:val="Hyperlink"/>
                </w:rPr>
                <w:t>nc</w:t>
              </w:r>
            </w:hyperlink>
            <w:hyperlink r:id="rId533" w:history="1">
              <w:r>
                <w:rPr>
                  <w:rStyle w:val="Hyperlink"/>
                </w:rPr>
                <w:t>/0030304563/</w:t>
              </w:r>
            </w:hyperlink>
            <w:hyperlink r:id="rId534" w:history="1">
              <w:r>
                <w:rPr>
                  <w:rStyle w:val="Hyperlink"/>
                </w:rPr>
                <w:t>student</w:t>
              </w:r>
            </w:hyperlink>
            <w:hyperlink r:id="rId535" w:history="1">
              <w:r>
                <w:rPr>
                  <w:rStyle w:val="Hyperlink"/>
                </w:rPr>
                <w:t>/</w:t>
              </w:r>
            </w:hyperlink>
            <w:hyperlink r:id="rId536" w:history="1">
              <w:r>
                <w:rPr>
                  <w:rStyle w:val="Hyperlink"/>
                </w:rPr>
                <w:t>ch</w:t>
              </w:r>
            </w:hyperlink>
            <w:hyperlink r:id="rId537" w:history="1">
              <w:r>
                <w:rPr>
                  <w:rStyle w:val="Hyperlink"/>
                </w:rPr>
                <w:t>19/</w:t>
              </w:r>
            </w:hyperlink>
            <w:hyperlink r:id="rId538" w:history="1">
              <w:r>
                <w:rPr>
                  <w:rStyle w:val="Hyperlink"/>
                </w:rPr>
                <w:t>sec</w:t>
              </w:r>
            </w:hyperlink>
            <w:hyperlink r:id="rId539" w:history="1">
              <w:r>
                <w:rPr>
                  <w:rStyle w:val="Hyperlink"/>
                </w:rPr>
                <w:t>03/</w:t>
              </w:r>
            </w:hyperlink>
            <w:hyperlink r:id="rId540" w:history="1">
              <w:r>
                <w:rPr>
                  <w:rStyle w:val="Hyperlink"/>
                </w:rPr>
                <w:t>qc</w:t>
              </w:r>
            </w:hyperlink>
            <w:hyperlink r:id="rId541" w:history="1">
              <w:r>
                <w:rPr>
                  <w:rStyle w:val="Hyperlink"/>
                </w:rPr>
                <w:t>01/</w:t>
              </w:r>
            </w:hyperlink>
            <w:hyperlink r:id="rId542" w:history="1">
              <w:r>
                <w:rPr>
                  <w:rStyle w:val="Hyperlink"/>
                </w:rPr>
                <w:t>ht</w:t>
              </w:r>
            </w:hyperlink>
            <w:hyperlink r:id="rId543" w:history="1">
              <w:r>
                <w:rPr>
                  <w:rStyle w:val="Hyperlink"/>
                </w:rPr>
                <w:t>56</w:t>
              </w:r>
            </w:hyperlink>
            <w:hyperlink r:id="rId544" w:history="1">
              <w:r>
                <w:rPr>
                  <w:rStyle w:val="Hyperlink"/>
                </w:rPr>
                <w:t>nc</w:t>
              </w:r>
            </w:hyperlink>
            <w:hyperlink r:id="rId545" w:history="1">
              <w:r>
                <w:rPr>
                  <w:rStyle w:val="Hyperlink"/>
                </w:rPr>
                <w:t>19_03_</w:t>
              </w:r>
            </w:hyperlink>
            <w:hyperlink r:id="rId546" w:history="1">
              <w:r>
                <w:rPr>
                  <w:rStyle w:val="Hyperlink"/>
                </w:rPr>
                <w:t>q</w:t>
              </w:r>
            </w:hyperlink>
            <w:hyperlink r:id="rId547" w:history="1">
              <w:r>
                <w:rPr>
                  <w:rStyle w:val="Hyperlink"/>
                </w:rPr>
                <w:t>01</w:t>
              </w:r>
            </w:hyperlink>
            <w:hyperlink r:id="rId548" w:history="1">
              <w:r>
                <w:rPr>
                  <w:rStyle w:val="Hyperlink"/>
                </w:rPr>
                <w:t>fs</w:t>
              </w:r>
            </w:hyperlink>
            <w:hyperlink r:id="rId549" w:history="1">
              <w:r>
                <w:rPr>
                  <w:rStyle w:val="Hyperlink"/>
                </w:rPr>
                <w:t>.</w:t>
              </w:r>
            </w:hyperlink>
            <w:hyperlink r:id="rId550" w:history="1">
              <w:r>
                <w:rPr>
                  <w:rStyle w:val="Hyperlink"/>
                </w:rPr>
                <w:t>htm</w:t>
              </w:r>
            </w:hyperlink>
            <w:r>
              <w:t xml:space="preserve"> </w:t>
            </w:r>
          </w:p>
          <w:p w:rsidR="00302BCE" w:rsidRDefault="00302BCE" w:rsidP="00302BCE">
            <w:pPr>
              <w:rPr>
                <w:i/>
                <w:iCs/>
              </w:rPr>
            </w:pPr>
            <w:r>
              <w:t xml:space="preserve">AIMS book </w:t>
            </w:r>
            <w:r>
              <w:rPr>
                <w:i/>
                <w:iCs/>
              </w:rPr>
              <w:t>Chemistry Matters</w:t>
            </w:r>
          </w:p>
          <w:p w:rsidR="00302BCE" w:rsidRDefault="00302BCE" w:rsidP="00302BCE">
            <w:pPr>
              <w:numPr>
                <w:ilvl w:val="0"/>
                <w:numId w:val="31"/>
              </w:numPr>
              <w:tabs>
                <w:tab w:val="left" w:pos="720"/>
              </w:tabs>
              <w:suppressAutoHyphens/>
            </w:pPr>
            <w:r>
              <w:t>Block Busters</w:t>
            </w:r>
          </w:p>
          <w:p w:rsidR="00302BCE" w:rsidRDefault="00F6495C" w:rsidP="00302BCE">
            <w:pPr>
              <w:numPr>
                <w:ilvl w:val="0"/>
                <w:numId w:val="31"/>
              </w:numPr>
              <w:tabs>
                <w:tab w:val="left" w:pos="720"/>
              </w:tabs>
              <w:suppressAutoHyphens/>
              <w:snapToGrid w:val="0"/>
            </w:pPr>
            <w:hyperlink r:id="rId551" w:anchor="planteaters" w:history="1">
              <w:r w:rsidR="00302BCE">
                <w:rPr>
                  <w:rStyle w:val="Hyperlink"/>
                </w:rPr>
                <w:t>What</w:t>
              </w:r>
            </w:hyperlink>
            <w:hyperlink r:id="rId552" w:anchor="planteaters" w:history="1">
              <w:r w:rsidR="00302BCE">
                <w:rPr>
                  <w:rStyle w:val="Hyperlink"/>
                </w:rPr>
                <w:t xml:space="preserve"> </w:t>
              </w:r>
            </w:hyperlink>
            <w:hyperlink r:id="rId553" w:anchor="planteaters" w:history="1">
              <w:r w:rsidR="00302BCE">
                <w:rPr>
                  <w:rStyle w:val="Hyperlink"/>
                </w:rPr>
                <w:t>part</w:t>
              </w:r>
            </w:hyperlink>
            <w:hyperlink r:id="rId554" w:anchor="planteaters" w:history="1">
              <w:r w:rsidR="00302BCE">
                <w:rPr>
                  <w:rStyle w:val="Hyperlink"/>
                </w:rPr>
                <w:t xml:space="preserve"> </w:t>
              </w:r>
            </w:hyperlink>
            <w:hyperlink r:id="rId555" w:anchor="planteaters" w:history="1">
              <w:r w:rsidR="00302BCE">
                <w:rPr>
                  <w:rStyle w:val="Hyperlink"/>
                </w:rPr>
                <w:t>of</w:t>
              </w:r>
            </w:hyperlink>
            <w:hyperlink r:id="rId556" w:anchor="planteaters" w:history="1">
              <w:r w:rsidR="00302BCE">
                <w:rPr>
                  <w:rStyle w:val="Hyperlink"/>
                </w:rPr>
                <w:t xml:space="preserve"> </w:t>
              </w:r>
            </w:hyperlink>
            <w:hyperlink r:id="rId557" w:anchor="planteaters" w:history="1">
              <w:r w:rsidR="00302BCE">
                <w:rPr>
                  <w:rStyle w:val="Hyperlink"/>
                </w:rPr>
                <w:t>a</w:t>
              </w:r>
            </w:hyperlink>
            <w:hyperlink r:id="rId558" w:anchor="planteaters" w:history="1">
              <w:r w:rsidR="00302BCE">
                <w:rPr>
                  <w:rStyle w:val="Hyperlink"/>
                </w:rPr>
                <w:t xml:space="preserve"> </w:t>
              </w:r>
            </w:hyperlink>
            <w:hyperlink r:id="rId559" w:anchor="planteaters" w:history="1">
              <w:r w:rsidR="00302BCE">
                <w:rPr>
                  <w:rStyle w:val="Hyperlink"/>
                </w:rPr>
                <w:t>plant</w:t>
              </w:r>
            </w:hyperlink>
            <w:hyperlink r:id="rId560" w:anchor="planteaters" w:history="1">
              <w:r w:rsidR="00302BCE">
                <w:rPr>
                  <w:rStyle w:val="Hyperlink"/>
                </w:rPr>
                <w:t xml:space="preserve"> </w:t>
              </w:r>
            </w:hyperlink>
            <w:hyperlink r:id="rId561" w:anchor="planteaters" w:history="1">
              <w:r w:rsidR="00302BCE">
                <w:rPr>
                  <w:rStyle w:val="Hyperlink"/>
                </w:rPr>
                <w:t>do</w:t>
              </w:r>
            </w:hyperlink>
            <w:hyperlink r:id="rId562" w:anchor="planteaters" w:history="1">
              <w:r w:rsidR="00302BCE">
                <w:rPr>
                  <w:rStyle w:val="Hyperlink"/>
                </w:rPr>
                <w:t xml:space="preserve"> </w:t>
              </w:r>
            </w:hyperlink>
            <w:hyperlink r:id="rId563" w:anchor="planteaters" w:history="1">
              <w:r w:rsidR="00302BCE">
                <w:rPr>
                  <w:rStyle w:val="Hyperlink"/>
                </w:rPr>
                <w:t>we</w:t>
              </w:r>
            </w:hyperlink>
            <w:hyperlink r:id="rId564" w:anchor="planteaters" w:history="1">
              <w:r w:rsidR="00302BCE">
                <w:rPr>
                  <w:rStyle w:val="Hyperlink"/>
                </w:rPr>
                <w:t xml:space="preserve"> </w:t>
              </w:r>
            </w:hyperlink>
            <w:hyperlink r:id="rId565" w:anchor="planteaters" w:history="1">
              <w:r w:rsidR="00302BCE">
                <w:rPr>
                  <w:rStyle w:val="Hyperlink"/>
                </w:rPr>
                <w:t>eat</w:t>
              </w:r>
            </w:hyperlink>
            <w:hyperlink r:id="rId566" w:anchor="planteaters" w:history="1">
              <w:r w:rsidR="00302BCE">
                <w:rPr>
                  <w:rStyle w:val="Hyperlink"/>
                </w:rPr>
                <w:t>?</w:t>
              </w:r>
            </w:hyperlink>
          </w:p>
          <w:p w:rsidR="00302BCE" w:rsidRDefault="00F6495C" w:rsidP="00302BCE">
            <w:pPr>
              <w:numPr>
                <w:ilvl w:val="0"/>
                <w:numId w:val="31"/>
              </w:numPr>
              <w:tabs>
                <w:tab w:val="left" w:pos="720"/>
              </w:tabs>
              <w:suppressAutoHyphens/>
            </w:pPr>
            <w:hyperlink r:id="rId567" w:history="1">
              <w:r w:rsidR="00302BCE">
                <w:rPr>
                  <w:rStyle w:val="Hyperlink"/>
                </w:rPr>
                <w:t>Energy</w:t>
              </w:r>
            </w:hyperlink>
            <w:hyperlink r:id="rId568" w:history="1">
              <w:r w:rsidR="00302BCE">
                <w:rPr>
                  <w:rStyle w:val="Hyperlink"/>
                </w:rPr>
                <w:t xml:space="preserve"> </w:t>
              </w:r>
            </w:hyperlink>
            <w:hyperlink r:id="rId569" w:history="1">
              <w:r w:rsidR="00302BCE">
                <w:rPr>
                  <w:rStyle w:val="Hyperlink"/>
                </w:rPr>
                <w:t>through</w:t>
              </w:r>
            </w:hyperlink>
            <w:hyperlink r:id="rId570" w:history="1">
              <w:r w:rsidR="00302BCE">
                <w:rPr>
                  <w:rStyle w:val="Hyperlink"/>
                </w:rPr>
                <w:t xml:space="preserve"> </w:t>
              </w:r>
            </w:hyperlink>
            <w:hyperlink r:id="rId571" w:history="1">
              <w:r w:rsidR="00302BCE">
                <w:rPr>
                  <w:rStyle w:val="Hyperlink"/>
                </w:rPr>
                <w:t>our</w:t>
              </w:r>
            </w:hyperlink>
            <w:hyperlink r:id="rId572" w:history="1">
              <w:r w:rsidR="00302BCE">
                <w:rPr>
                  <w:rStyle w:val="Hyperlink"/>
                </w:rPr>
                <w:t xml:space="preserve"> </w:t>
              </w:r>
            </w:hyperlink>
            <w:hyperlink r:id="rId573" w:history="1">
              <w:r w:rsidR="00302BCE">
                <w:rPr>
                  <w:rStyle w:val="Hyperlink"/>
                </w:rPr>
                <w:t>lives</w:t>
              </w:r>
            </w:hyperlink>
          </w:p>
          <w:p w:rsidR="00302BCE" w:rsidRPr="004F08AD" w:rsidRDefault="00F6495C" w:rsidP="004F08AD">
            <w:pPr>
              <w:numPr>
                <w:ilvl w:val="0"/>
                <w:numId w:val="31"/>
              </w:numPr>
              <w:tabs>
                <w:tab w:val="left" w:pos="720"/>
              </w:tabs>
              <w:suppressAutoHyphens/>
            </w:pPr>
            <w:hyperlink r:id="rId574" w:history="1">
              <w:r w:rsidR="00302BCE">
                <w:rPr>
                  <w:rStyle w:val="Hyperlink"/>
                </w:rPr>
                <w:t>The</w:t>
              </w:r>
            </w:hyperlink>
            <w:hyperlink r:id="rId575" w:history="1">
              <w:r w:rsidR="00302BCE">
                <w:rPr>
                  <w:rStyle w:val="Hyperlink"/>
                </w:rPr>
                <w:t xml:space="preserve"> </w:t>
              </w:r>
            </w:hyperlink>
            <w:hyperlink r:id="rId576" w:history="1">
              <w:r w:rsidR="00302BCE">
                <w:rPr>
                  <w:rStyle w:val="Hyperlink"/>
                </w:rPr>
                <w:t>flow</w:t>
              </w:r>
            </w:hyperlink>
            <w:hyperlink r:id="rId577" w:history="1">
              <w:r w:rsidR="00302BCE">
                <w:rPr>
                  <w:rStyle w:val="Hyperlink"/>
                </w:rPr>
                <w:t xml:space="preserve"> </w:t>
              </w:r>
            </w:hyperlink>
            <w:hyperlink r:id="rId578" w:history="1">
              <w:r w:rsidR="00302BCE">
                <w:rPr>
                  <w:rStyle w:val="Hyperlink"/>
                </w:rPr>
                <w:t>of</w:t>
              </w:r>
            </w:hyperlink>
            <w:hyperlink r:id="rId579" w:history="1">
              <w:r w:rsidR="00302BCE">
                <w:rPr>
                  <w:rStyle w:val="Hyperlink"/>
                </w:rPr>
                <w:t xml:space="preserve"> </w:t>
              </w:r>
            </w:hyperlink>
            <w:hyperlink r:id="rId580" w:history="1">
              <w:r w:rsidR="00302BCE">
                <w:rPr>
                  <w:rStyle w:val="Hyperlink"/>
                </w:rPr>
                <w:t>energy</w:t>
              </w:r>
            </w:hyperlink>
            <w:hyperlink r:id="rId581" w:history="1">
              <w:r w:rsidR="00302BCE">
                <w:rPr>
                  <w:rStyle w:val="Hyperlink"/>
                </w:rPr>
                <w:t xml:space="preserve"> </w:t>
              </w:r>
            </w:hyperlink>
            <w:hyperlink r:id="rId582" w:history="1">
              <w:r w:rsidR="00302BCE">
                <w:rPr>
                  <w:rStyle w:val="Hyperlink"/>
                </w:rPr>
                <w:t>through</w:t>
              </w:r>
            </w:hyperlink>
            <w:hyperlink r:id="rId583" w:history="1">
              <w:r w:rsidR="00302BCE">
                <w:rPr>
                  <w:rStyle w:val="Hyperlink"/>
                </w:rPr>
                <w:t xml:space="preserve"> </w:t>
              </w:r>
            </w:hyperlink>
            <w:hyperlink r:id="rId584" w:history="1">
              <w:r w:rsidR="00302BCE">
                <w:rPr>
                  <w:rStyle w:val="Hyperlink"/>
                </w:rPr>
                <w:t>plants</w:t>
              </w:r>
            </w:hyperlink>
            <w:hyperlink r:id="rId585" w:history="1">
              <w:r w:rsidR="00302BCE">
                <w:rPr>
                  <w:rStyle w:val="Hyperlink"/>
                </w:rPr>
                <w:t xml:space="preserve"> </w:t>
              </w:r>
            </w:hyperlink>
            <w:hyperlink r:id="rId586" w:history="1">
              <w:r w:rsidR="00302BCE">
                <w:rPr>
                  <w:rStyle w:val="Hyperlink"/>
                </w:rPr>
                <w:t>and</w:t>
              </w:r>
            </w:hyperlink>
            <w:hyperlink r:id="rId587" w:history="1">
              <w:r w:rsidR="00302BCE">
                <w:rPr>
                  <w:rStyle w:val="Hyperlink"/>
                </w:rPr>
                <w:t xml:space="preserve"> </w:t>
              </w:r>
            </w:hyperlink>
            <w:hyperlink r:id="rId588" w:history="1">
              <w:r w:rsidR="00302BCE">
                <w:rPr>
                  <w:rStyle w:val="Hyperlink"/>
                </w:rPr>
                <w:t>animals</w:t>
              </w:r>
            </w:hyperlink>
          </w:p>
          <w:p w:rsidR="00302BCE" w:rsidRDefault="00F6495C" w:rsidP="00302BCE">
            <w:pPr>
              <w:numPr>
                <w:ilvl w:val="0"/>
                <w:numId w:val="31"/>
              </w:numPr>
              <w:tabs>
                <w:tab w:val="left" w:pos="720"/>
              </w:tabs>
              <w:suppressAutoHyphens/>
              <w:snapToGrid w:val="0"/>
              <w:rPr>
                <w:sz w:val="24"/>
                <w:szCs w:val="24"/>
              </w:rPr>
            </w:pPr>
            <w:hyperlink r:id="rId589" w:history="1">
              <w:r w:rsidR="00302BCE" w:rsidRPr="00302BCE">
                <w:rPr>
                  <w:rStyle w:val="Hyperlink"/>
                </w:rPr>
                <w: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w:t>
              </w:r>
            </w:hyperlink>
          </w:p>
          <w:p w:rsidR="00302BCE" w:rsidRDefault="00F6495C" w:rsidP="00302BCE">
            <w:pPr>
              <w:numPr>
                <w:ilvl w:val="0"/>
                <w:numId w:val="31"/>
              </w:numPr>
              <w:tabs>
                <w:tab w:val="left" w:pos="720"/>
              </w:tabs>
              <w:suppressAutoHyphens/>
              <w:snapToGrid w:val="0"/>
              <w:rPr>
                <w:sz w:val="24"/>
                <w:szCs w:val="24"/>
              </w:rPr>
            </w:pPr>
            <w:hyperlink r:id="rId590" w:history="1">
              <w:r w:rsidR="00302BCE" w:rsidRPr="00302BCE">
                <w:rPr>
                  <w:rStyle w:val="Hyperlink"/>
                </w:rPr>
                <w:t>http://www.projects.juliantrubin.com/science_fair_project/botany/seed_germination_1.html</w:t>
              </w:r>
            </w:hyperlink>
          </w:p>
          <w:p w:rsidR="00302BCE" w:rsidRDefault="00F6495C" w:rsidP="00302BCE">
            <w:pPr>
              <w:numPr>
                <w:ilvl w:val="0"/>
                <w:numId w:val="31"/>
              </w:numPr>
              <w:tabs>
                <w:tab w:val="left" w:pos="720"/>
              </w:tabs>
              <w:suppressAutoHyphens/>
              <w:snapToGrid w:val="0"/>
            </w:pPr>
            <w:hyperlink r:id="rId591" w:history="1">
              <w:r w:rsidR="00302BCE">
                <w:rPr>
                  <w:rStyle w:val="Hyperlink"/>
                </w:rPr>
                <w:t>Which</w:t>
              </w:r>
            </w:hyperlink>
            <w:hyperlink r:id="rId592" w:history="1">
              <w:r w:rsidR="00302BCE">
                <w:rPr>
                  <w:rStyle w:val="Hyperlink"/>
                </w:rPr>
                <w:t xml:space="preserve"> </w:t>
              </w:r>
            </w:hyperlink>
            <w:hyperlink r:id="rId593" w:history="1">
              <w:r w:rsidR="00302BCE">
                <w:rPr>
                  <w:rStyle w:val="Hyperlink"/>
                </w:rPr>
                <w:t>liquid</w:t>
              </w:r>
            </w:hyperlink>
            <w:hyperlink r:id="rId594" w:history="1">
              <w:r w:rsidR="00302BCE">
                <w:rPr>
                  <w:rStyle w:val="Hyperlink"/>
                </w:rPr>
                <w:t xml:space="preserve"> </w:t>
              </w:r>
            </w:hyperlink>
            <w:hyperlink r:id="rId595" w:history="1">
              <w:r w:rsidR="00302BCE">
                <w:rPr>
                  <w:rStyle w:val="Hyperlink"/>
                </w:rPr>
                <w:t>germinates</w:t>
              </w:r>
            </w:hyperlink>
            <w:hyperlink r:id="rId596" w:history="1">
              <w:r w:rsidR="00302BCE">
                <w:rPr>
                  <w:rStyle w:val="Hyperlink"/>
                </w:rPr>
                <w:t xml:space="preserve"> </w:t>
              </w:r>
            </w:hyperlink>
            <w:hyperlink r:id="rId597" w:history="1">
              <w:r w:rsidR="00302BCE">
                <w:rPr>
                  <w:rStyle w:val="Hyperlink"/>
                </w:rPr>
                <w:t>a</w:t>
              </w:r>
            </w:hyperlink>
            <w:hyperlink r:id="rId598" w:history="1">
              <w:r w:rsidR="00302BCE">
                <w:rPr>
                  <w:rStyle w:val="Hyperlink"/>
                </w:rPr>
                <w:t xml:space="preserve"> </w:t>
              </w:r>
            </w:hyperlink>
            <w:hyperlink r:id="rId599" w:history="1">
              <w:r w:rsidR="00302BCE">
                <w:rPr>
                  <w:rStyle w:val="Hyperlink"/>
                </w:rPr>
                <w:t>seed</w:t>
              </w:r>
            </w:hyperlink>
            <w:hyperlink r:id="rId600" w:history="1">
              <w:r w:rsidR="00302BCE">
                <w:rPr>
                  <w:rStyle w:val="Hyperlink"/>
                </w:rPr>
                <w:t xml:space="preserve"> </w:t>
              </w:r>
            </w:hyperlink>
            <w:hyperlink r:id="rId601" w:history="1">
              <w:r w:rsidR="00302BCE">
                <w:rPr>
                  <w:rStyle w:val="Hyperlink"/>
                </w:rPr>
                <w:t>the</w:t>
              </w:r>
            </w:hyperlink>
            <w:hyperlink r:id="rId602" w:history="1">
              <w:r w:rsidR="00302BCE">
                <w:rPr>
                  <w:rStyle w:val="Hyperlink"/>
                </w:rPr>
                <w:t xml:space="preserve"> </w:t>
              </w:r>
            </w:hyperlink>
            <w:hyperlink r:id="rId603" w:history="1">
              <w:r w:rsidR="00302BCE">
                <w:rPr>
                  <w:rStyle w:val="Hyperlink"/>
                </w:rPr>
                <w:t>best</w:t>
              </w:r>
            </w:hyperlink>
            <w:hyperlink r:id="rId604" w:history="1">
              <w:r w:rsidR="00302BCE">
                <w:rPr>
                  <w:rStyle w:val="Hyperlink"/>
                </w:rPr>
                <w:t>?</w:t>
              </w:r>
            </w:hyperlink>
          </w:p>
          <w:p w:rsidR="00302BCE" w:rsidRDefault="00F6495C" w:rsidP="00302BCE">
            <w:pPr>
              <w:numPr>
                <w:ilvl w:val="0"/>
                <w:numId w:val="31"/>
              </w:numPr>
              <w:tabs>
                <w:tab w:val="left" w:pos="720"/>
              </w:tabs>
              <w:suppressAutoHyphens/>
            </w:pPr>
            <w:hyperlink r:id="rId605" w:history="1">
              <w:r w:rsidR="00302BCE">
                <w:rPr>
                  <w:rStyle w:val="Hyperlink"/>
                </w:rPr>
                <w:t>Biomes</w:t>
              </w:r>
            </w:hyperlink>
          </w:p>
          <w:p w:rsidR="00302BCE" w:rsidRDefault="00F6495C" w:rsidP="00302BCE">
            <w:pPr>
              <w:numPr>
                <w:ilvl w:val="0"/>
                <w:numId w:val="31"/>
              </w:numPr>
              <w:tabs>
                <w:tab w:val="left" w:pos="720"/>
              </w:tabs>
              <w:suppressAutoHyphens/>
              <w:snapToGrid w:val="0"/>
              <w:rPr>
                <w:sz w:val="24"/>
                <w:szCs w:val="24"/>
              </w:rPr>
            </w:pPr>
            <w:hyperlink r:id="rId606" w:history="1">
              <w:r w:rsidR="00302BCE">
                <w:rPr>
                  <w:rStyle w:val="Hyperlink"/>
                </w:rPr>
                <w:t>Biome</w:t>
              </w:r>
            </w:hyperlink>
            <w:hyperlink r:id="rId607" w:history="1">
              <w:r w:rsidR="00302BCE">
                <w:rPr>
                  <w:rStyle w:val="Hyperlink"/>
                </w:rPr>
                <w:t xml:space="preserve"> </w:t>
              </w:r>
            </w:hyperlink>
            <w:hyperlink r:id="rId608" w:history="1">
              <w:r w:rsidR="00302BCE">
                <w:rPr>
                  <w:rStyle w:val="Hyperlink"/>
                </w:rPr>
                <w:t>in</w:t>
              </w:r>
            </w:hyperlink>
            <w:hyperlink r:id="rId609" w:history="1">
              <w:r w:rsidR="00302BCE">
                <w:rPr>
                  <w:rStyle w:val="Hyperlink"/>
                </w:rPr>
                <w:t xml:space="preserve"> </w:t>
              </w:r>
            </w:hyperlink>
            <w:hyperlink r:id="rId610" w:history="1">
              <w:r w:rsidR="00302BCE">
                <w:rPr>
                  <w:rStyle w:val="Hyperlink"/>
                </w:rPr>
                <w:t>a</w:t>
              </w:r>
            </w:hyperlink>
            <w:hyperlink r:id="rId611" w:history="1">
              <w:r w:rsidR="00302BCE">
                <w:rPr>
                  <w:rStyle w:val="Hyperlink"/>
                </w:rPr>
                <w:t xml:space="preserve"> </w:t>
              </w:r>
            </w:hyperlink>
            <w:hyperlink r:id="rId612" w:history="1">
              <w:r w:rsidR="00302BCE">
                <w:rPr>
                  <w:rStyle w:val="Hyperlink"/>
                </w:rPr>
                <w:t>bottle</w:t>
              </w:r>
            </w:hyperlink>
          </w:p>
          <w:p w:rsidR="00302BCE" w:rsidRPr="00302BCE" w:rsidRDefault="00F6495C" w:rsidP="00302BCE">
            <w:pPr>
              <w:numPr>
                <w:ilvl w:val="0"/>
                <w:numId w:val="31"/>
              </w:numPr>
              <w:tabs>
                <w:tab w:val="left" w:pos="720"/>
              </w:tabs>
              <w:suppressAutoHyphens/>
              <w:snapToGrid w:val="0"/>
              <w:rPr>
                <w:sz w:val="24"/>
                <w:szCs w:val="24"/>
              </w:rPr>
            </w:pPr>
            <w:hyperlink r:id="rId613" w:history="1">
              <w:r w:rsidR="00302BCE">
                <w:rPr>
                  <w:rStyle w:val="Hyperlink"/>
                </w:rPr>
                <w:t>Dormancy</w:t>
              </w:r>
            </w:hyperlink>
            <w:hyperlink r:id="rId614" w:history="1">
              <w:r w:rsidR="00302BCE">
                <w:rPr>
                  <w:rStyle w:val="Hyperlink"/>
                </w:rPr>
                <w:t xml:space="preserve"> </w:t>
              </w:r>
            </w:hyperlink>
            <w:hyperlink r:id="rId615" w:history="1">
              <w:r w:rsidR="00302BCE">
                <w:rPr>
                  <w:rStyle w:val="Hyperlink"/>
                </w:rPr>
                <w:t>and</w:t>
              </w:r>
            </w:hyperlink>
            <w:hyperlink r:id="rId616" w:history="1">
              <w:r w:rsidR="00302BCE">
                <w:rPr>
                  <w:rStyle w:val="Hyperlink"/>
                </w:rPr>
                <w:t xml:space="preserve"> </w:t>
              </w:r>
            </w:hyperlink>
            <w:hyperlink r:id="rId617" w:history="1">
              <w:r w:rsidR="00302BCE">
                <w:rPr>
                  <w:rStyle w:val="Hyperlink"/>
                </w:rPr>
                <w:t>Tropism</w:t>
              </w:r>
            </w:hyperlink>
            <w:hyperlink r:id="rId618" w:history="1">
              <w:r w:rsidR="00302BCE">
                <w:rPr>
                  <w:rStyle w:val="Hyperlink"/>
                </w:rPr>
                <w:t xml:space="preserve"> </w:t>
              </w:r>
            </w:hyperlink>
            <w:hyperlink r:id="rId619" w:history="1">
              <w:proofErr w:type="spellStart"/>
              <w:r w:rsidR="00302BCE">
                <w:rPr>
                  <w:rStyle w:val="Hyperlink"/>
                </w:rPr>
                <w:t>powerpoint</w:t>
              </w:r>
              <w:proofErr w:type="spellEnd"/>
            </w:hyperlink>
            <w:r w:rsidR="00302BCE">
              <w:t xml:space="preserve"> click </w:t>
            </w:r>
            <w:r w:rsidR="00302BCE" w:rsidRPr="00302BCE">
              <w:rPr>
                <w:i/>
                <w:iCs/>
                <w:u w:val="single"/>
              </w:rPr>
              <w:t>go to the current page</w:t>
            </w:r>
            <w:r w:rsidR="00302BCE">
              <w:t xml:space="preserve"> to get the </w:t>
            </w:r>
            <w:proofErr w:type="spellStart"/>
            <w:r w:rsidR="00302BCE">
              <w:t>powerpoint</w:t>
            </w:r>
            <w:proofErr w:type="spellEnd"/>
            <w:r w:rsidR="00302BCE">
              <w:t xml:space="preserve"> to open</w:t>
            </w:r>
          </w:p>
          <w:p w:rsidR="001374F1" w:rsidRDefault="001374F1" w:rsidP="002F7250">
            <w:pPr>
              <w:rPr>
                <w:b/>
                <w:sz w:val="24"/>
                <w:szCs w:val="24"/>
              </w:rPr>
            </w:pPr>
          </w:p>
          <w:p w:rsidR="001374F1" w:rsidRDefault="001374F1" w:rsidP="002F7250">
            <w:pPr>
              <w:rPr>
                <w:b/>
                <w:sz w:val="24"/>
                <w:szCs w:val="24"/>
              </w:rPr>
            </w:pPr>
          </w:p>
          <w:p w:rsidR="001374F1" w:rsidRPr="00F47E6D" w:rsidRDefault="001374F1" w:rsidP="002F7250">
            <w:pPr>
              <w:rPr>
                <w:rFonts w:ascii="Times New Roman" w:hAnsi="Times New Roman" w:cs="Times New Roman"/>
              </w:rPr>
            </w:pPr>
          </w:p>
        </w:tc>
      </w:tr>
    </w:tbl>
    <w:p w:rsidR="003F0590" w:rsidRDefault="003F0590"/>
    <w:p w:rsidR="003F0590" w:rsidRDefault="003F0590"/>
    <w:p w:rsidR="003F0590" w:rsidRDefault="003F0590"/>
    <w:p w:rsidR="003F0590" w:rsidRDefault="003F0590"/>
    <w:p w:rsidR="003F0590" w:rsidRDefault="003F0590"/>
    <w:p w:rsidR="003F0590" w:rsidRDefault="003F0590"/>
    <w:p w:rsidR="003F0590" w:rsidRDefault="003F0590"/>
    <w:p w:rsidR="00E20CC7" w:rsidRDefault="00E20CC7"/>
    <w:p w:rsidR="00E20CC7" w:rsidRDefault="00E20CC7"/>
    <w:p w:rsidR="00E20CC7" w:rsidRDefault="00E20CC7"/>
    <w:p w:rsidR="00E20CC7" w:rsidRDefault="00E20CC7"/>
    <w:p w:rsidR="00D01D2E" w:rsidRDefault="00D01D2E"/>
    <w:p w:rsidR="00D01D2E" w:rsidRDefault="00D01D2E"/>
    <w:p w:rsidR="00D01D2E" w:rsidRDefault="00D01D2E"/>
    <w:p w:rsidR="00E20CC7" w:rsidRDefault="00E20CC7"/>
    <w:p w:rsidR="003F0590" w:rsidRDefault="003F0590"/>
    <w:tbl>
      <w:tblPr>
        <w:tblStyle w:val="TableGrid"/>
        <w:tblW w:w="13248" w:type="dxa"/>
        <w:jc w:val="center"/>
        <w:tblLayout w:type="fixed"/>
        <w:tblLook w:val="04A0"/>
      </w:tblPr>
      <w:tblGrid>
        <w:gridCol w:w="648"/>
        <w:gridCol w:w="3150"/>
        <w:gridCol w:w="3006"/>
        <w:gridCol w:w="3240"/>
        <w:gridCol w:w="3196"/>
        <w:gridCol w:w="8"/>
      </w:tblGrid>
      <w:tr w:rsidR="001374F1" w:rsidRPr="000E2F34" w:rsidTr="00EF2CF7">
        <w:trPr>
          <w:jc w:val="center"/>
        </w:trPr>
        <w:tc>
          <w:tcPr>
            <w:tcW w:w="648" w:type="dxa"/>
            <w:textDirection w:val="btLr"/>
          </w:tcPr>
          <w:p w:rsidR="001374F1" w:rsidRPr="00F47E6D" w:rsidRDefault="001374F1" w:rsidP="002F7250">
            <w:pPr>
              <w:ind w:left="113" w:right="113"/>
              <w:jc w:val="center"/>
              <w:rPr>
                <w:rFonts w:ascii="Times New Roman" w:hAnsi="Times New Roman" w:cs="Times New Roman"/>
                <w:b/>
              </w:rPr>
            </w:pPr>
          </w:p>
        </w:tc>
        <w:tc>
          <w:tcPr>
            <w:tcW w:w="6156" w:type="dxa"/>
            <w:gridSpan w:val="2"/>
            <w:shd w:val="clear" w:color="auto" w:fill="D99594" w:themeFill="accent2" w:themeFillTint="99"/>
          </w:tcPr>
          <w:p w:rsidR="001374F1" w:rsidRPr="000E2F34" w:rsidRDefault="001374F1" w:rsidP="002F7250">
            <w:pPr>
              <w:rPr>
                <w:b/>
              </w:rPr>
            </w:pPr>
            <w:r w:rsidRPr="000E2F34">
              <w:rPr>
                <w:b/>
              </w:rPr>
              <w:t>Subject</w:t>
            </w:r>
            <w:r w:rsidR="006976D1">
              <w:rPr>
                <w:b/>
              </w:rPr>
              <w:t>: Science</w:t>
            </w:r>
          </w:p>
          <w:p w:rsidR="001374F1" w:rsidRPr="000E2F34" w:rsidRDefault="001374F1" w:rsidP="002F7250">
            <w:pPr>
              <w:rPr>
                <w:b/>
              </w:rPr>
            </w:pPr>
            <w:r w:rsidRPr="000E2F34">
              <w:rPr>
                <w:b/>
              </w:rPr>
              <w:t>Grade Level:  6</w:t>
            </w:r>
            <w:r w:rsidRPr="000E2F34">
              <w:rPr>
                <w:b/>
                <w:vertAlign w:val="superscript"/>
              </w:rPr>
              <w:t>th</w:t>
            </w:r>
          </w:p>
          <w:p w:rsidR="001374F1" w:rsidRPr="000E2F34" w:rsidRDefault="001374F1" w:rsidP="004F08AD">
            <w:pPr>
              <w:rPr>
                <w:b/>
              </w:rPr>
            </w:pPr>
            <w:r w:rsidRPr="000E2F34">
              <w:rPr>
                <w:rFonts w:cs="Times New Roman"/>
                <w:b/>
              </w:rPr>
              <w:t xml:space="preserve">Unit Title:  </w:t>
            </w:r>
            <w:r w:rsidR="004F08AD">
              <w:rPr>
                <w:rFonts w:cs="Times New Roman"/>
                <w:b/>
              </w:rPr>
              <w:t>Space Invaders</w:t>
            </w:r>
          </w:p>
        </w:tc>
        <w:tc>
          <w:tcPr>
            <w:tcW w:w="6444" w:type="dxa"/>
            <w:gridSpan w:val="3"/>
            <w:shd w:val="clear" w:color="auto" w:fill="8DB3E2" w:themeFill="text2" w:themeFillTint="66"/>
          </w:tcPr>
          <w:p w:rsidR="001374F1" w:rsidRPr="000E2F34" w:rsidRDefault="001374F1" w:rsidP="002F7250">
            <w:pPr>
              <w:rPr>
                <w:b/>
              </w:rPr>
            </w:pPr>
            <w:r w:rsidRPr="000E2F34">
              <w:rPr>
                <w:b/>
              </w:rPr>
              <w:t>Time</w:t>
            </w:r>
            <w:r>
              <w:rPr>
                <w:b/>
              </w:rPr>
              <w:t xml:space="preserve"> </w:t>
            </w:r>
            <w:r w:rsidRPr="000E2F34">
              <w:rPr>
                <w:b/>
              </w:rPr>
              <w:t xml:space="preserve">frame </w:t>
            </w:r>
            <w:r w:rsidR="003F0590">
              <w:rPr>
                <w:b/>
              </w:rPr>
              <w:t xml:space="preserve">Needed for Completion:  </w:t>
            </w:r>
          </w:p>
          <w:p w:rsidR="001374F1" w:rsidRPr="000E2F34" w:rsidRDefault="001374F1" w:rsidP="002F7250">
            <w:pPr>
              <w:rPr>
                <w:rFonts w:cs="Times New Roman"/>
                <w:b/>
              </w:rPr>
            </w:pPr>
          </w:p>
        </w:tc>
      </w:tr>
      <w:tr w:rsidR="001374F1" w:rsidRPr="000E2F34" w:rsidTr="002F7250">
        <w:trPr>
          <w:jc w:val="center"/>
        </w:trPr>
        <w:tc>
          <w:tcPr>
            <w:tcW w:w="648" w:type="dxa"/>
            <w:vMerge w:val="restart"/>
            <w:textDirection w:val="btLr"/>
          </w:tcPr>
          <w:p w:rsidR="001374F1" w:rsidRDefault="004F08AD" w:rsidP="002F7250">
            <w:pPr>
              <w:ind w:left="113" w:right="113"/>
              <w:jc w:val="center"/>
              <w:rPr>
                <w:rFonts w:ascii="Times New Roman" w:hAnsi="Times New Roman" w:cs="Times New Roman"/>
                <w:b/>
              </w:rPr>
            </w:pPr>
            <w:r>
              <w:rPr>
                <w:rFonts w:ascii="Times New Roman" w:hAnsi="Times New Roman" w:cs="Times New Roman"/>
                <w:b/>
              </w:rPr>
              <w:t>Space Invaders</w:t>
            </w:r>
          </w:p>
          <w:p w:rsidR="00395E27" w:rsidRPr="00F47E6D" w:rsidRDefault="00395E27" w:rsidP="002F7250">
            <w:pPr>
              <w:ind w:left="113" w:right="113"/>
              <w:jc w:val="center"/>
              <w:rPr>
                <w:rFonts w:ascii="Times New Roman" w:hAnsi="Times New Roman" w:cs="Times New Roman"/>
                <w:b/>
              </w:rPr>
            </w:pPr>
            <w:r>
              <w:rPr>
                <w:rFonts w:ascii="Times New Roman" w:hAnsi="Times New Roman" w:cs="Times New Roman"/>
                <w:b/>
              </w:rPr>
              <w:t>Unit 5</w:t>
            </w:r>
          </w:p>
        </w:tc>
        <w:tc>
          <w:tcPr>
            <w:tcW w:w="12600" w:type="dxa"/>
            <w:gridSpan w:val="5"/>
          </w:tcPr>
          <w:p w:rsidR="003F0590" w:rsidRPr="006976D1" w:rsidRDefault="001374F1" w:rsidP="002F7250">
            <w:pPr>
              <w:autoSpaceDE w:val="0"/>
              <w:autoSpaceDN w:val="0"/>
              <w:adjustRightInd w:val="0"/>
              <w:rPr>
                <w:rFonts w:cs="Times New Roman"/>
                <w:b/>
                <w:i/>
                <w:sz w:val="24"/>
                <w:szCs w:val="24"/>
              </w:rPr>
            </w:pPr>
            <w:r w:rsidRPr="000E2F34">
              <w:rPr>
                <w:rFonts w:cs="Times New Roman"/>
                <w:b/>
                <w:i/>
                <w:sz w:val="24"/>
                <w:szCs w:val="24"/>
              </w:rPr>
              <w:t xml:space="preserve">Domain(s):  </w:t>
            </w:r>
            <w:r w:rsidR="006976D1">
              <w:rPr>
                <w:rFonts w:cs="Times New Roman"/>
                <w:b/>
                <w:i/>
                <w:sz w:val="24"/>
                <w:szCs w:val="24"/>
              </w:rPr>
              <w:t>Space, technology</w:t>
            </w:r>
          </w:p>
          <w:p w:rsidR="001374F1" w:rsidRDefault="001374F1" w:rsidP="002F7250">
            <w:pPr>
              <w:rPr>
                <w:rFonts w:cs="Times New Roman"/>
                <w:b/>
                <w:i/>
                <w:sz w:val="24"/>
                <w:szCs w:val="24"/>
              </w:rPr>
            </w:pPr>
            <w:r>
              <w:rPr>
                <w:rFonts w:cs="Times New Roman"/>
                <w:b/>
                <w:i/>
                <w:sz w:val="24"/>
                <w:szCs w:val="24"/>
              </w:rPr>
              <w:t xml:space="preserve">Priority </w:t>
            </w:r>
            <w:r w:rsidRPr="000E2F34">
              <w:rPr>
                <w:rFonts w:cs="Times New Roman"/>
                <w:b/>
                <w:i/>
                <w:sz w:val="24"/>
                <w:szCs w:val="24"/>
              </w:rPr>
              <w:t>Standard(s):</w:t>
            </w:r>
          </w:p>
          <w:p w:rsidR="006976D1" w:rsidRPr="006976D1" w:rsidRDefault="006976D1" w:rsidP="006976D1">
            <w:pPr>
              <w:rPr>
                <w:rFonts w:cs="Times New Roman"/>
                <w:b/>
                <w:i/>
                <w:sz w:val="24"/>
                <w:szCs w:val="24"/>
              </w:rPr>
            </w:pPr>
            <w:proofErr w:type="gramStart"/>
            <w:r w:rsidRPr="006976D1">
              <w:rPr>
                <w:rFonts w:cs="Times New Roman"/>
                <w:b/>
                <w:i/>
                <w:sz w:val="24"/>
                <w:szCs w:val="24"/>
              </w:rPr>
              <w:t>6.E.1</w:t>
            </w:r>
            <w:proofErr w:type="gramEnd"/>
            <w:r w:rsidRPr="006976D1">
              <w:rPr>
                <w:rFonts w:cs="Times New Roman"/>
                <w:b/>
                <w:i/>
                <w:sz w:val="24"/>
                <w:szCs w:val="24"/>
              </w:rPr>
              <w:t xml:space="preserve"> Understand the earth/moon/sun system, and the properties, structures, and predictable motions of c</w:t>
            </w:r>
            <w:r>
              <w:rPr>
                <w:rFonts w:cs="Times New Roman"/>
                <w:b/>
                <w:i/>
                <w:sz w:val="24"/>
                <w:szCs w:val="24"/>
              </w:rPr>
              <w:t xml:space="preserve">elestial </w:t>
            </w:r>
            <w:r w:rsidRPr="006976D1">
              <w:rPr>
                <w:rFonts w:cs="Times New Roman"/>
                <w:b/>
                <w:i/>
                <w:sz w:val="24"/>
                <w:szCs w:val="24"/>
              </w:rPr>
              <w:t>bodies in the Universe.</w:t>
            </w:r>
          </w:p>
          <w:p w:rsidR="006976D1" w:rsidRPr="006976D1" w:rsidRDefault="006976D1" w:rsidP="006976D1">
            <w:pPr>
              <w:rPr>
                <w:rFonts w:cs="Times New Roman"/>
                <w:b/>
                <w:i/>
                <w:sz w:val="24"/>
                <w:szCs w:val="24"/>
              </w:rPr>
            </w:pPr>
            <w:proofErr w:type="gramStart"/>
            <w:r w:rsidRPr="006976D1">
              <w:rPr>
                <w:rFonts w:cs="Times New Roman"/>
                <w:b/>
                <w:i/>
                <w:sz w:val="24"/>
                <w:szCs w:val="24"/>
              </w:rPr>
              <w:t>6.E.1.1</w:t>
            </w:r>
            <w:proofErr w:type="gramEnd"/>
            <w:r w:rsidRPr="006976D1">
              <w:rPr>
                <w:rFonts w:cs="Times New Roman"/>
                <w:b/>
                <w:i/>
                <w:sz w:val="24"/>
                <w:szCs w:val="24"/>
              </w:rPr>
              <w:t xml:space="preserve"> Explain how the relative motion and relative position of the sun, Earth and moon affect the seasons, tides, phases of the moon, and eclipses.</w:t>
            </w:r>
          </w:p>
          <w:p w:rsidR="006976D1" w:rsidRPr="006976D1" w:rsidRDefault="006976D1" w:rsidP="006976D1">
            <w:pPr>
              <w:rPr>
                <w:rFonts w:cs="Times New Roman"/>
                <w:b/>
                <w:i/>
                <w:sz w:val="24"/>
                <w:szCs w:val="24"/>
              </w:rPr>
            </w:pPr>
            <w:proofErr w:type="gramStart"/>
            <w:r w:rsidRPr="006976D1">
              <w:rPr>
                <w:rFonts w:cs="Times New Roman"/>
                <w:b/>
                <w:i/>
                <w:sz w:val="24"/>
                <w:szCs w:val="24"/>
              </w:rPr>
              <w:t>6.E.1.2</w:t>
            </w:r>
            <w:proofErr w:type="gramEnd"/>
            <w:r w:rsidRPr="006976D1">
              <w:rPr>
                <w:rFonts w:cs="Times New Roman"/>
                <w:b/>
                <w:i/>
                <w:sz w:val="24"/>
                <w:szCs w:val="24"/>
              </w:rPr>
              <w:t xml:space="preserve"> Explain why Earth sustains life while other planets do not based on their properties (including types of surface, atmosphere and gravitational force) and location to the Sun.</w:t>
            </w:r>
          </w:p>
          <w:p w:rsidR="003F0590" w:rsidRPr="006976D1" w:rsidRDefault="006976D1" w:rsidP="006976D1">
            <w:pPr>
              <w:rPr>
                <w:rFonts w:cs="Times New Roman"/>
                <w:b/>
                <w:i/>
                <w:sz w:val="24"/>
                <w:szCs w:val="24"/>
              </w:rPr>
            </w:pPr>
            <w:proofErr w:type="gramStart"/>
            <w:r w:rsidRPr="006976D1">
              <w:rPr>
                <w:rFonts w:cs="Times New Roman"/>
                <w:b/>
                <w:i/>
                <w:sz w:val="24"/>
                <w:szCs w:val="24"/>
              </w:rPr>
              <w:t>6.E.1.3</w:t>
            </w:r>
            <w:proofErr w:type="gramEnd"/>
            <w:r w:rsidRPr="006976D1">
              <w:rPr>
                <w:rFonts w:cs="Times New Roman"/>
                <w:b/>
                <w:i/>
                <w:sz w:val="24"/>
                <w:szCs w:val="24"/>
              </w:rPr>
              <w:t xml:space="preserve"> Summarize space exploration and the understandings gained from them.</w:t>
            </w:r>
          </w:p>
        </w:tc>
      </w:tr>
      <w:tr w:rsidR="001374F1" w:rsidRPr="00FE23F9"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1374F1" w:rsidRDefault="001374F1" w:rsidP="002F7250">
            <w:pPr>
              <w:autoSpaceDE w:val="0"/>
              <w:autoSpaceDN w:val="0"/>
              <w:adjustRightInd w:val="0"/>
              <w:rPr>
                <w:b/>
                <w:bCs/>
                <w:szCs w:val="20"/>
                <w:u w:val="single"/>
              </w:rPr>
            </w:pPr>
            <w:r>
              <w:rPr>
                <w:b/>
                <w:bCs/>
                <w:szCs w:val="20"/>
                <w:u w:val="single"/>
              </w:rPr>
              <w:t>Essential Question(s):</w:t>
            </w:r>
          </w:p>
          <w:p w:rsidR="001374F1" w:rsidRPr="000351F2" w:rsidRDefault="007233CC" w:rsidP="000351F2">
            <w:pPr>
              <w:pStyle w:val="ListParagraph"/>
              <w:numPr>
                <w:ilvl w:val="0"/>
                <w:numId w:val="45"/>
              </w:numPr>
              <w:autoSpaceDE w:val="0"/>
              <w:autoSpaceDN w:val="0"/>
              <w:adjustRightInd w:val="0"/>
              <w:rPr>
                <w:bCs/>
                <w:szCs w:val="20"/>
              </w:rPr>
            </w:pPr>
            <w:r w:rsidRPr="000351F2">
              <w:rPr>
                <w:bCs/>
                <w:szCs w:val="20"/>
              </w:rPr>
              <w:t>What is the effect of the sun and moon on the earth?</w:t>
            </w:r>
          </w:p>
          <w:p w:rsidR="007233CC" w:rsidRPr="000351F2" w:rsidRDefault="007233CC" w:rsidP="000351F2">
            <w:pPr>
              <w:pStyle w:val="ListParagraph"/>
              <w:numPr>
                <w:ilvl w:val="0"/>
                <w:numId w:val="45"/>
              </w:numPr>
              <w:autoSpaceDE w:val="0"/>
              <w:autoSpaceDN w:val="0"/>
              <w:adjustRightInd w:val="0"/>
              <w:rPr>
                <w:bCs/>
                <w:szCs w:val="20"/>
              </w:rPr>
            </w:pPr>
            <w:r w:rsidRPr="000351F2">
              <w:rPr>
                <w:bCs/>
                <w:szCs w:val="20"/>
              </w:rPr>
              <w:t>What are the benefits of space exploration?</w:t>
            </w:r>
          </w:p>
          <w:p w:rsidR="001374F1" w:rsidRDefault="007233CC" w:rsidP="000351F2">
            <w:pPr>
              <w:pStyle w:val="ListParagraph"/>
              <w:numPr>
                <w:ilvl w:val="0"/>
                <w:numId w:val="45"/>
              </w:numPr>
              <w:autoSpaceDE w:val="0"/>
              <w:autoSpaceDN w:val="0"/>
              <w:adjustRightInd w:val="0"/>
              <w:rPr>
                <w:b/>
                <w:bCs/>
                <w:szCs w:val="20"/>
                <w:u w:val="single"/>
              </w:rPr>
            </w:pPr>
            <w:r w:rsidRPr="000351F2">
              <w:rPr>
                <w:bCs/>
                <w:szCs w:val="20"/>
              </w:rPr>
              <w:t>How is the earth different from other planets?</w:t>
            </w:r>
            <w:r w:rsidRPr="000351F2">
              <w:rPr>
                <w:b/>
                <w:bCs/>
                <w:szCs w:val="20"/>
                <w:u w:val="single"/>
              </w:rPr>
              <w:t xml:space="preserve"> </w:t>
            </w:r>
          </w:p>
          <w:p w:rsidR="000351F2" w:rsidRDefault="00892FAB" w:rsidP="000351F2">
            <w:pPr>
              <w:pStyle w:val="ListParagraph"/>
              <w:numPr>
                <w:ilvl w:val="0"/>
                <w:numId w:val="45"/>
              </w:numPr>
              <w:autoSpaceDE w:val="0"/>
              <w:autoSpaceDN w:val="0"/>
              <w:adjustRightInd w:val="0"/>
              <w:rPr>
                <w:bCs/>
                <w:szCs w:val="20"/>
              </w:rPr>
            </w:pPr>
            <w:r w:rsidRPr="00892FAB">
              <w:rPr>
                <w:bCs/>
                <w:szCs w:val="20"/>
              </w:rPr>
              <w:t>How does earth sustain life?</w:t>
            </w:r>
          </w:p>
          <w:p w:rsidR="00892FAB" w:rsidRDefault="00892FAB" w:rsidP="00892FAB">
            <w:pPr>
              <w:pStyle w:val="ListParagraph"/>
              <w:numPr>
                <w:ilvl w:val="0"/>
                <w:numId w:val="45"/>
              </w:numPr>
              <w:autoSpaceDE w:val="0"/>
              <w:autoSpaceDN w:val="0"/>
              <w:adjustRightInd w:val="0"/>
              <w:rPr>
                <w:bCs/>
                <w:szCs w:val="20"/>
              </w:rPr>
            </w:pPr>
            <w:r>
              <w:rPr>
                <w:bCs/>
                <w:szCs w:val="20"/>
              </w:rPr>
              <w:t>How is knowledge gained from space exploration?</w:t>
            </w:r>
          </w:p>
          <w:p w:rsidR="00892FAB" w:rsidRPr="00892FAB" w:rsidRDefault="00892FAB" w:rsidP="00892FAB">
            <w:pPr>
              <w:pStyle w:val="ListParagraph"/>
              <w:numPr>
                <w:ilvl w:val="0"/>
                <w:numId w:val="45"/>
              </w:numPr>
              <w:autoSpaceDE w:val="0"/>
              <w:autoSpaceDN w:val="0"/>
              <w:adjustRightInd w:val="0"/>
              <w:rPr>
                <w:bCs/>
                <w:szCs w:val="20"/>
              </w:rPr>
            </w:pPr>
            <w:r w:rsidRPr="00892FAB">
              <w:rPr>
                <w:bCs/>
                <w:szCs w:val="20"/>
              </w:rPr>
              <w:t>How does the position and motion of the sun-Earth</w:t>
            </w:r>
            <w:r>
              <w:rPr>
                <w:bCs/>
                <w:szCs w:val="20"/>
              </w:rPr>
              <w:t xml:space="preserve"> </w:t>
            </w:r>
            <w:r w:rsidRPr="00892FAB">
              <w:rPr>
                <w:bCs/>
                <w:szCs w:val="20"/>
              </w:rPr>
              <w:t xml:space="preserve">moon system affect the seasons, tides, </w:t>
            </w:r>
            <w:proofErr w:type="gramStart"/>
            <w:r w:rsidRPr="00892FAB">
              <w:rPr>
                <w:bCs/>
                <w:szCs w:val="20"/>
              </w:rPr>
              <w:t>etc.</w:t>
            </w:r>
            <w:proofErr w:type="gramEnd"/>
          </w:p>
          <w:p w:rsidR="000351F2" w:rsidRPr="00FE23F9" w:rsidRDefault="000351F2" w:rsidP="003F0590">
            <w:pPr>
              <w:autoSpaceDE w:val="0"/>
              <w:autoSpaceDN w:val="0"/>
              <w:adjustRightInd w:val="0"/>
              <w:rPr>
                <w:b/>
                <w:bCs/>
                <w:szCs w:val="20"/>
                <w:u w:val="single"/>
              </w:rPr>
            </w:pPr>
          </w:p>
        </w:tc>
      </w:tr>
      <w:tr w:rsidR="001374F1" w:rsidRPr="0051497C" w:rsidTr="00EF2CF7">
        <w:trPr>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6156" w:type="dxa"/>
            <w:gridSpan w:val="2"/>
            <w:shd w:val="clear" w:color="auto" w:fill="76923C" w:themeFill="accent3" w:themeFillShade="BF"/>
          </w:tcPr>
          <w:p w:rsidR="001374F1" w:rsidRDefault="001374F1" w:rsidP="002F7250">
            <w:pPr>
              <w:jc w:val="center"/>
              <w:rPr>
                <w:rFonts w:ascii="Times New Roman" w:hAnsi="Times New Roman" w:cs="Times New Roman"/>
                <w:b/>
              </w:rPr>
            </w:pPr>
            <w:r>
              <w:rPr>
                <w:rFonts w:ascii="Times New Roman" w:hAnsi="Times New Roman" w:cs="Times New Roman"/>
                <w:b/>
              </w:rPr>
              <w:t xml:space="preserve">Key </w:t>
            </w:r>
            <w:r w:rsidRPr="00F47E6D">
              <w:rPr>
                <w:rFonts w:ascii="Times New Roman" w:hAnsi="Times New Roman" w:cs="Times New Roman"/>
                <w:b/>
              </w:rPr>
              <w:t>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(Content)</w:t>
            </w:r>
          </w:p>
        </w:tc>
        <w:tc>
          <w:tcPr>
            <w:tcW w:w="6444" w:type="dxa"/>
            <w:gridSpan w:val="3"/>
            <w:shd w:val="clear" w:color="auto" w:fill="00B0F0"/>
          </w:tcPr>
          <w:p w:rsidR="001374F1" w:rsidRDefault="001374F1" w:rsidP="002F7250">
            <w:pPr>
              <w:jc w:val="center"/>
              <w:rPr>
                <w:rFonts w:ascii="Times New Roman" w:hAnsi="Times New Roman" w:cs="Times New Roman"/>
                <w:b/>
              </w:rPr>
            </w:pPr>
            <w:r w:rsidRPr="009C43FF">
              <w:rPr>
                <w:rFonts w:ascii="Times New Roman" w:hAnsi="Times New Roman" w:cs="Times New Roman"/>
                <w:b/>
              </w:rPr>
              <w:t>Key Vocabulary:</w:t>
            </w:r>
          </w:p>
          <w:p w:rsidR="001374F1" w:rsidRPr="0051497C" w:rsidRDefault="001374F1" w:rsidP="002F7250">
            <w:pPr>
              <w:jc w:val="center"/>
              <w:rPr>
                <w:rFonts w:ascii="Times New Roman" w:hAnsi="Times New Roman" w:cs="Times New Roman"/>
                <w:sz w:val="18"/>
                <w:szCs w:val="18"/>
              </w:rPr>
            </w:pPr>
            <w:r>
              <w:rPr>
                <w:rFonts w:ascii="Times New Roman" w:hAnsi="Times New Roman" w:cs="Times New Roman"/>
                <w:b/>
              </w:rPr>
              <w:t>(Academic)</w:t>
            </w:r>
          </w:p>
        </w:tc>
      </w:tr>
      <w:tr w:rsidR="001374F1" w:rsidRPr="009C43FF" w:rsidTr="00EF2CF7">
        <w:trPr>
          <w:gridAfter w:val="1"/>
          <w:wAfter w:w="8" w:type="dxa"/>
          <w:jc w:val="center"/>
        </w:trPr>
        <w:tc>
          <w:tcPr>
            <w:tcW w:w="648" w:type="dxa"/>
            <w:vMerge/>
          </w:tcPr>
          <w:p w:rsidR="001374F1" w:rsidRPr="00F47E6D" w:rsidRDefault="001374F1" w:rsidP="002F7250">
            <w:pPr>
              <w:ind w:left="113" w:right="113"/>
              <w:jc w:val="center"/>
              <w:rPr>
                <w:rFonts w:ascii="Times New Roman" w:hAnsi="Times New Roman" w:cs="Times New Roman"/>
                <w:b/>
              </w:rPr>
            </w:pPr>
          </w:p>
        </w:tc>
        <w:tc>
          <w:tcPr>
            <w:tcW w:w="3150" w:type="dxa"/>
          </w:tcPr>
          <w:p w:rsidR="007233CC" w:rsidRDefault="007233CC" w:rsidP="007233CC">
            <w:pPr>
              <w:snapToGrid w:val="0"/>
            </w:pPr>
            <w:r>
              <w:t>rotation</w:t>
            </w:r>
          </w:p>
          <w:p w:rsidR="007233CC" w:rsidRDefault="007233CC" w:rsidP="007233CC">
            <w:r>
              <w:t>orbit</w:t>
            </w:r>
          </w:p>
          <w:p w:rsidR="007233CC" w:rsidRDefault="007233CC" w:rsidP="007233CC">
            <w:r>
              <w:t>revolution</w:t>
            </w:r>
          </w:p>
          <w:p w:rsidR="007233CC" w:rsidRDefault="007233CC" w:rsidP="007233CC">
            <w:r>
              <w:t>period of rotation</w:t>
            </w:r>
          </w:p>
          <w:p w:rsidR="007233CC" w:rsidRDefault="007233CC" w:rsidP="007233CC">
            <w:r>
              <w:t>period of revolution</w:t>
            </w:r>
          </w:p>
          <w:p w:rsidR="007233CC" w:rsidRDefault="007233CC" w:rsidP="007233CC">
            <w:r>
              <w:t>equinox</w:t>
            </w:r>
          </w:p>
          <w:p w:rsidR="007233CC" w:rsidRDefault="007233CC" w:rsidP="007233CC">
            <w:r>
              <w:t>solstice</w:t>
            </w:r>
          </w:p>
          <w:p w:rsidR="007233CC" w:rsidRDefault="007233CC" w:rsidP="007233CC">
            <w:r>
              <w:t>phase</w:t>
            </w:r>
          </w:p>
          <w:p w:rsidR="007233CC" w:rsidRDefault="007233CC" w:rsidP="007233CC">
            <w:r>
              <w:t>eclipse</w:t>
            </w:r>
          </w:p>
          <w:p w:rsidR="001374F1" w:rsidRPr="007233CC" w:rsidRDefault="007233CC" w:rsidP="007233CC">
            <w:pPr>
              <w:rPr>
                <w:rFonts w:cs="Times New Roman"/>
                <w:sz w:val="20"/>
                <w:szCs w:val="20"/>
              </w:rPr>
            </w:pPr>
            <w:r>
              <w:lastRenderedPageBreak/>
              <w:t>tide</w:t>
            </w:r>
            <w:r w:rsidR="001374F1" w:rsidRPr="007233CC">
              <w:rPr>
                <w:rFonts w:cs="Times New Roman"/>
                <w:sz w:val="20"/>
                <w:szCs w:val="20"/>
              </w:rPr>
              <w:t xml:space="preserve"> </w:t>
            </w:r>
          </w:p>
        </w:tc>
        <w:tc>
          <w:tcPr>
            <w:tcW w:w="3006" w:type="dxa"/>
          </w:tcPr>
          <w:p w:rsidR="007233CC" w:rsidRDefault="007233CC" w:rsidP="007233CC">
            <w:pPr>
              <w:snapToGrid w:val="0"/>
            </w:pPr>
            <w:r>
              <w:lastRenderedPageBreak/>
              <w:t>planet</w:t>
            </w:r>
          </w:p>
          <w:p w:rsidR="007233CC" w:rsidRDefault="007233CC" w:rsidP="007233CC">
            <w:r>
              <w:t>dwarf planet</w:t>
            </w:r>
          </w:p>
          <w:p w:rsidR="007233CC" w:rsidRDefault="007233CC" w:rsidP="007233CC">
            <w:r>
              <w:t>natural satellite (moons),</w:t>
            </w:r>
          </w:p>
          <w:p w:rsidR="007233CC" w:rsidRDefault="007233CC" w:rsidP="007233CC">
            <w:r>
              <w:t>asteroids</w:t>
            </w:r>
          </w:p>
          <w:p w:rsidR="007233CC" w:rsidRDefault="007233CC" w:rsidP="007233CC">
            <w:r>
              <w:t>meteors</w:t>
            </w:r>
          </w:p>
          <w:p w:rsidR="007233CC" w:rsidRDefault="007233CC" w:rsidP="007233CC">
            <w:r>
              <w:t>comets</w:t>
            </w:r>
          </w:p>
          <w:p w:rsidR="007233CC" w:rsidRDefault="007233CC" w:rsidP="007233CC">
            <w:r>
              <w:t>composition</w:t>
            </w:r>
          </w:p>
          <w:p w:rsidR="007233CC" w:rsidRDefault="007233CC" w:rsidP="007233CC">
            <w:r>
              <w:t>atmosphere</w:t>
            </w:r>
          </w:p>
          <w:p w:rsidR="001374F1" w:rsidRDefault="007233CC" w:rsidP="007233CC">
            <w:r>
              <w:t>gravity</w:t>
            </w:r>
          </w:p>
          <w:p w:rsidR="007233CC" w:rsidRDefault="007233CC" w:rsidP="007233CC">
            <w:pPr>
              <w:snapToGrid w:val="0"/>
            </w:pPr>
            <w:r>
              <w:lastRenderedPageBreak/>
              <w:t>N.A.S.A.</w:t>
            </w:r>
          </w:p>
          <w:p w:rsidR="007233CC" w:rsidRDefault="007233CC" w:rsidP="007233CC">
            <w:r>
              <w:t>telescope</w:t>
            </w:r>
          </w:p>
          <w:p w:rsidR="007233CC" w:rsidRDefault="007233CC" w:rsidP="007233CC">
            <w:r>
              <w:t>International Space Station</w:t>
            </w:r>
          </w:p>
          <w:p w:rsidR="007233CC" w:rsidRDefault="007233CC" w:rsidP="007233CC">
            <w:r>
              <w:t>light-year</w:t>
            </w:r>
          </w:p>
          <w:p w:rsidR="007233CC" w:rsidRDefault="007233CC" w:rsidP="007233CC">
            <w:r>
              <w:t>galaxy</w:t>
            </w:r>
          </w:p>
          <w:p w:rsidR="007233CC" w:rsidRDefault="007233CC" w:rsidP="007233CC">
            <w:r>
              <w:t>artificial satellite</w:t>
            </w:r>
          </w:p>
          <w:p w:rsidR="007233CC" w:rsidRDefault="007233CC" w:rsidP="007233CC">
            <w:pPr>
              <w:rPr>
                <w:rFonts w:ascii="Times New Roman" w:hAnsi="Times New Roman" w:cs="Times New Roman"/>
                <w:b/>
              </w:rPr>
            </w:pPr>
            <w:r>
              <w:t>space probe</w:t>
            </w:r>
          </w:p>
        </w:tc>
        <w:tc>
          <w:tcPr>
            <w:tcW w:w="3240" w:type="dxa"/>
          </w:tcPr>
          <w:p w:rsidR="001374F1" w:rsidRPr="0051497C" w:rsidRDefault="001374F1" w:rsidP="00302BCE">
            <w:pPr>
              <w:pStyle w:val="ListParagraph"/>
              <w:numPr>
                <w:ilvl w:val="0"/>
                <w:numId w:val="4"/>
              </w:numPr>
              <w:rPr>
                <w:rFonts w:ascii="Times New Roman" w:hAnsi="Times New Roman" w:cs="Times New Roman"/>
                <w:sz w:val="18"/>
                <w:szCs w:val="18"/>
              </w:rPr>
            </w:pPr>
            <w:r w:rsidRPr="0051497C">
              <w:rPr>
                <w:rFonts w:ascii="Times New Roman" w:hAnsi="Times New Roman" w:cs="Times New Roman"/>
                <w:sz w:val="18"/>
                <w:szCs w:val="18"/>
              </w:rPr>
              <w:lastRenderedPageBreak/>
              <w:t xml:space="preserve">Analyze </w:t>
            </w:r>
            <w:r>
              <w:rPr>
                <w:rFonts w:ascii="Times New Roman" w:hAnsi="Times New Roman" w:cs="Times New Roman"/>
                <w:sz w:val="18"/>
                <w:szCs w:val="18"/>
              </w:rPr>
              <w:t>(Analysis)</w:t>
            </w:r>
            <w:r w:rsidRPr="0051497C">
              <w:rPr>
                <w:rFonts w:ascii="Times New Roman" w:hAnsi="Times New Roman" w:cs="Times New Roman"/>
                <w:sz w:val="18"/>
                <w:szCs w:val="18"/>
              </w:rPr>
              <w:t xml:space="preserve">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Write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Fluent/Fluency                     </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Distinguish comparisons</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 xml:space="preserve">Flexible  </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Hypothesize (Hypothesis)</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Predict (Prediction)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System</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Theory</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Law</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lastRenderedPageBreak/>
              <w:t>Variable (independent and dependent)</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Control</w:t>
            </w:r>
          </w:p>
          <w:p w:rsidR="001374F1" w:rsidRPr="00B22AAA" w:rsidRDefault="001374F1" w:rsidP="002F7250">
            <w:pPr>
              <w:ind w:left="360"/>
              <w:rPr>
                <w:rFonts w:ascii="Times New Roman" w:hAnsi="Times New Roman" w:cs="Times New Roman"/>
                <w:sz w:val="18"/>
                <w:szCs w:val="18"/>
              </w:rPr>
            </w:pPr>
            <w:r w:rsidRPr="00B22AAA">
              <w:rPr>
                <w:rFonts w:ascii="Times New Roman" w:hAnsi="Times New Roman" w:cs="Times New Roman"/>
                <w:sz w:val="18"/>
                <w:szCs w:val="18"/>
              </w:rPr>
              <w:t xml:space="preserve">                        </w:t>
            </w:r>
          </w:p>
        </w:tc>
        <w:tc>
          <w:tcPr>
            <w:tcW w:w="3196" w:type="dxa"/>
          </w:tcPr>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lastRenderedPageBreak/>
              <w:t>Interpret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Model</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Represent</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Describe</w:t>
            </w:r>
          </w:p>
          <w:p w:rsidR="001374F1" w:rsidRPr="0051497C"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Effect</w:t>
            </w:r>
          </w:p>
          <w:p w:rsidR="001374F1" w:rsidRDefault="001374F1" w:rsidP="00302BCE">
            <w:pPr>
              <w:pStyle w:val="ListParagraph"/>
              <w:numPr>
                <w:ilvl w:val="0"/>
                <w:numId w:val="5"/>
              </w:numPr>
              <w:rPr>
                <w:rFonts w:ascii="Times New Roman" w:hAnsi="Times New Roman" w:cs="Times New Roman"/>
                <w:sz w:val="18"/>
                <w:szCs w:val="18"/>
              </w:rPr>
            </w:pPr>
            <w:r w:rsidRPr="0051497C">
              <w:rPr>
                <w:rFonts w:ascii="Times New Roman" w:hAnsi="Times New Roman" w:cs="Times New Roman"/>
                <w:sz w:val="18"/>
                <w:szCs w:val="18"/>
              </w:rPr>
              <w:t>Explain</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Balance</w:t>
            </w:r>
          </w:p>
          <w:p w:rsidR="001374F1"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Constant</w:t>
            </w:r>
          </w:p>
          <w:p w:rsidR="001374F1" w:rsidRPr="00B22AAA" w:rsidRDefault="001374F1" w:rsidP="00302BCE">
            <w:pPr>
              <w:pStyle w:val="ListParagraph"/>
              <w:numPr>
                <w:ilvl w:val="0"/>
                <w:numId w:val="5"/>
              </w:numPr>
              <w:rPr>
                <w:rFonts w:ascii="Times New Roman" w:hAnsi="Times New Roman" w:cs="Times New Roman"/>
                <w:sz w:val="18"/>
                <w:szCs w:val="18"/>
              </w:rPr>
            </w:pPr>
            <w:r>
              <w:rPr>
                <w:rFonts w:ascii="Times New Roman" w:hAnsi="Times New Roman" w:cs="Times New Roman"/>
                <w:sz w:val="18"/>
                <w:szCs w:val="18"/>
              </w:rPr>
              <w:t>Relationship</w:t>
            </w:r>
          </w:p>
          <w:p w:rsidR="001374F1" w:rsidRPr="0051497C" w:rsidRDefault="001374F1" w:rsidP="002F7250">
            <w:pPr>
              <w:pStyle w:val="ListParagraph"/>
              <w:rPr>
                <w:rFonts w:ascii="Times New Roman" w:hAnsi="Times New Roman" w:cs="Times New Roman"/>
                <w:sz w:val="18"/>
                <w:szCs w:val="18"/>
              </w:rPr>
            </w:pPr>
          </w:p>
          <w:p w:rsidR="001374F1" w:rsidRPr="009C43FF" w:rsidRDefault="001374F1" w:rsidP="002F7250">
            <w:pPr>
              <w:rPr>
                <w:rFonts w:ascii="Times New Roman" w:hAnsi="Times New Roman" w:cs="Times New Roman"/>
                <w:b/>
              </w:rPr>
            </w:pPr>
          </w:p>
        </w:tc>
      </w:tr>
      <w:tr w:rsidR="001374F1" w:rsidRPr="00F47E6D" w:rsidTr="002F7250">
        <w:trPr>
          <w:jc w:val="center"/>
        </w:trPr>
        <w:tc>
          <w:tcPr>
            <w:tcW w:w="648" w:type="dxa"/>
            <w:vMerge/>
            <w:textDirection w:val="btLr"/>
          </w:tcPr>
          <w:p w:rsidR="001374F1" w:rsidRPr="00F47E6D" w:rsidRDefault="001374F1" w:rsidP="002F7250">
            <w:pPr>
              <w:ind w:left="113" w:right="113"/>
              <w:jc w:val="center"/>
              <w:rPr>
                <w:rFonts w:ascii="Times New Roman" w:hAnsi="Times New Roman" w:cs="Times New Roman"/>
                <w:b/>
              </w:rPr>
            </w:pPr>
          </w:p>
        </w:tc>
        <w:tc>
          <w:tcPr>
            <w:tcW w:w="12600" w:type="dxa"/>
            <w:gridSpan w:val="5"/>
          </w:tcPr>
          <w:p w:rsidR="000351F2" w:rsidRDefault="001374F1" w:rsidP="00302BCE">
            <w:pPr>
              <w:rPr>
                <w:b/>
                <w:sz w:val="24"/>
                <w:szCs w:val="24"/>
              </w:rPr>
            </w:pPr>
            <w:r w:rsidRPr="00A64277">
              <w:rPr>
                <w:b/>
                <w:sz w:val="24"/>
                <w:szCs w:val="24"/>
                <w:u w:val="single"/>
              </w:rPr>
              <w:t>Recommended Resources</w:t>
            </w:r>
            <w:r w:rsidR="000351F2">
              <w:rPr>
                <w:b/>
                <w:sz w:val="24"/>
                <w:szCs w:val="24"/>
              </w:rPr>
              <w:t>:</w:t>
            </w:r>
          </w:p>
          <w:p w:rsidR="00302BCE" w:rsidRPr="000351F2" w:rsidRDefault="00302BCE" w:rsidP="00302BCE">
            <w:pPr>
              <w:rPr>
                <w:b/>
                <w:sz w:val="24"/>
                <w:szCs w:val="24"/>
              </w:rPr>
            </w:pPr>
            <w:r>
              <w:t xml:space="preserve">AIMS -- </w:t>
            </w:r>
            <w:r>
              <w:rPr>
                <w:i/>
                <w:iCs/>
              </w:rPr>
              <w:t>Out of this World</w:t>
            </w:r>
            <w:r>
              <w:rPr>
                <w:b/>
                <w:bCs/>
              </w:rPr>
              <w:t xml:space="preserve"> </w:t>
            </w:r>
          </w:p>
          <w:p w:rsidR="00302BCE" w:rsidRDefault="00302BCE" w:rsidP="00302BCE">
            <w:pPr>
              <w:numPr>
                <w:ilvl w:val="0"/>
                <w:numId w:val="33"/>
              </w:numPr>
              <w:tabs>
                <w:tab w:val="left" w:pos="720"/>
              </w:tabs>
              <w:suppressAutoHyphens/>
            </w:pPr>
            <w:r>
              <w:t>Dizzy Spells</w:t>
            </w:r>
          </w:p>
          <w:p w:rsidR="00302BCE" w:rsidRDefault="00302BCE" w:rsidP="00302BCE">
            <w:pPr>
              <w:numPr>
                <w:ilvl w:val="0"/>
                <w:numId w:val="33"/>
              </w:numPr>
              <w:tabs>
                <w:tab w:val="left" w:pos="720"/>
              </w:tabs>
              <w:suppressAutoHyphens/>
            </w:pPr>
            <w:r>
              <w:t>It’s Apparent</w:t>
            </w:r>
          </w:p>
          <w:p w:rsidR="00302BCE" w:rsidRDefault="00302BCE" w:rsidP="00302BCE">
            <w:pPr>
              <w:numPr>
                <w:ilvl w:val="0"/>
                <w:numId w:val="33"/>
              </w:numPr>
              <w:tabs>
                <w:tab w:val="left" w:pos="720"/>
              </w:tabs>
              <w:suppressAutoHyphens/>
            </w:pPr>
            <w:r>
              <w:t>Spin Cycle</w:t>
            </w:r>
          </w:p>
          <w:p w:rsidR="00302BCE" w:rsidRDefault="00302BCE" w:rsidP="00302BCE">
            <w:pPr>
              <w:numPr>
                <w:ilvl w:val="0"/>
                <w:numId w:val="33"/>
              </w:numPr>
              <w:tabs>
                <w:tab w:val="left" w:pos="720"/>
              </w:tabs>
              <w:suppressAutoHyphens/>
            </w:pPr>
            <w:r>
              <w:t>Lunar Looking</w:t>
            </w:r>
          </w:p>
          <w:p w:rsidR="00302BCE" w:rsidRDefault="00302BCE" w:rsidP="00302BCE">
            <w:pPr>
              <w:numPr>
                <w:ilvl w:val="0"/>
                <w:numId w:val="33"/>
              </w:numPr>
              <w:tabs>
                <w:tab w:val="left" w:pos="720"/>
              </w:tabs>
              <w:suppressAutoHyphens/>
            </w:pPr>
            <w:r>
              <w:t>Facing the Moon</w:t>
            </w:r>
          </w:p>
          <w:p w:rsidR="00302BCE" w:rsidRDefault="00302BCE" w:rsidP="00302BCE">
            <w:pPr>
              <w:rPr>
                <w:i/>
                <w:iCs/>
              </w:rPr>
            </w:pPr>
            <w:r>
              <w:t xml:space="preserve">Ranger Rick: </w:t>
            </w:r>
            <w:r>
              <w:rPr>
                <w:i/>
                <w:iCs/>
              </w:rPr>
              <w:t>Astronomy</w:t>
            </w:r>
          </w:p>
          <w:p w:rsidR="00302BCE" w:rsidRDefault="00302BCE" w:rsidP="00302BCE">
            <w:pPr>
              <w:numPr>
                <w:ilvl w:val="0"/>
                <w:numId w:val="34"/>
              </w:numPr>
              <w:tabs>
                <w:tab w:val="left" w:pos="720"/>
              </w:tabs>
              <w:suppressAutoHyphens/>
            </w:pPr>
            <w:r>
              <w:t>Moon Madness</w:t>
            </w:r>
          </w:p>
          <w:p w:rsidR="00302BCE" w:rsidRDefault="00302BCE" w:rsidP="00302BCE">
            <w:pPr>
              <w:numPr>
                <w:ilvl w:val="0"/>
                <w:numId w:val="35"/>
              </w:numPr>
              <w:tabs>
                <w:tab w:val="left" w:pos="720"/>
              </w:tabs>
              <w:suppressAutoHyphens/>
            </w:pPr>
            <w:r>
              <w:t xml:space="preserve">Teacher Tube: </w:t>
            </w:r>
            <w:hyperlink r:id="rId620" w:history="1">
              <w:r>
                <w:rPr>
                  <w:rStyle w:val="Hyperlink"/>
                </w:rPr>
                <w:t>Phases</w:t>
              </w:r>
            </w:hyperlink>
            <w:hyperlink r:id="rId621" w:history="1">
              <w:r>
                <w:rPr>
                  <w:rStyle w:val="Hyperlink"/>
                </w:rPr>
                <w:t xml:space="preserve"> </w:t>
              </w:r>
            </w:hyperlink>
            <w:hyperlink r:id="rId622" w:history="1">
              <w:r>
                <w:rPr>
                  <w:rStyle w:val="Hyperlink"/>
                </w:rPr>
                <w:t>of</w:t>
              </w:r>
            </w:hyperlink>
            <w:hyperlink r:id="rId623" w:history="1">
              <w:r>
                <w:rPr>
                  <w:rStyle w:val="Hyperlink"/>
                </w:rPr>
                <w:t xml:space="preserve"> </w:t>
              </w:r>
            </w:hyperlink>
            <w:hyperlink r:id="rId624" w:history="1">
              <w:r>
                <w:rPr>
                  <w:rStyle w:val="Hyperlink"/>
                </w:rPr>
                <w:t>the</w:t>
              </w:r>
            </w:hyperlink>
            <w:hyperlink r:id="rId625" w:history="1">
              <w:r>
                <w:rPr>
                  <w:rStyle w:val="Hyperlink"/>
                </w:rPr>
                <w:t xml:space="preserve"> </w:t>
              </w:r>
            </w:hyperlink>
            <w:hyperlink r:id="rId626" w:history="1">
              <w:r>
                <w:rPr>
                  <w:rStyle w:val="Hyperlink"/>
                </w:rPr>
                <w:t>Moon</w:t>
              </w:r>
            </w:hyperlink>
          </w:p>
          <w:p w:rsidR="00302BCE" w:rsidRDefault="00F6495C" w:rsidP="00302BCE">
            <w:pPr>
              <w:numPr>
                <w:ilvl w:val="0"/>
                <w:numId w:val="35"/>
              </w:numPr>
              <w:tabs>
                <w:tab w:val="left" w:pos="720"/>
              </w:tabs>
              <w:suppressAutoHyphens/>
            </w:pPr>
            <w:hyperlink r:id="rId627" w:anchor="4" w:history="1">
              <w:r w:rsidR="00302BCE">
                <w:rPr>
                  <w:rStyle w:val="Hyperlink"/>
                </w:rPr>
                <w:t>Space</w:t>
              </w:r>
            </w:hyperlink>
            <w:hyperlink r:id="rId628" w:anchor="4" w:history="1">
              <w:r w:rsidR="00302BCE">
                <w:rPr>
                  <w:rStyle w:val="Hyperlink"/>
                </w:rPr>
                <w:t xml:space="preserve"> </w:t>
              </w:r>
            </w:hyperlink>
            <w:hyperlink r:id="rId629" w:anchor="4" w:history="1">
              <w:r w:rsidR="00302BCE">
                <w:rPr>
                  <w:rStyle w:val="Hyperlink"/>
                </w:rPr>
                <w:t>education</w:t>
              </w:r>
            </w:hyperlink>
            <w:hyperlink r:id="rId630" w:anchor="4" w:history="1">
              <w:r w:rsidR="00302BCE">
                <w:rPr>
                  <w:rStyle w:val="Hyperlink"/>
                </w:rPr>
                <w:t xml:space="preserve"> </w:t>
              </w:r>
            </w:hyperlink>
            <w:hyperlink r:id="rId631" w:anchor="4" w:history="1">
              <w:r w:rsidR="00302BCE">
                <w:rPr>
                  <w:rStyle w:val="Hyperlink"/>
                </w:rPr>
                <w:t>activities</w:t>
              </w:r>
            </w:hyperlink>
          </w:p>
          <w:p w:rsidR="00302BCE" w:rsidRDefault="00F6495C" w:rsidP="00302BCE">
            <w:pPr>
              <w:numPr>
                <w:ilvl w:val="0"/>
                <w:numId w:val="35"/>
              </w:numPr>
              <w:tabs>
                <w:tab w:val="left" w:pos="720"/>
              </w:tabs>
              <w:suppressAutoHyphens/>
            </w:pPr>
            <w:hyperlink r:id="rId632" w:history="1">
              <w:r w:rsidR="00302BCE">
                <w:rPr>
                  <w:rStyle w:val="Hyperlink"/>
                </w:rPr>
                <w:t>Astronomy</w:t>
              </w:r>
            </w:hyperlink>
            <w:hyperlink r:id="rId633" w:history="1">
              <w:r w:rsidR="00302BCE">
                <w:rPr>
                  <w:rStyle w:val="Hyperlink"/>
                </w:rPr>
                <w:t xml:space="preserve"> </w:t>
              </w:r>
            </w:hyperlink>
            <w:hyperlink r:id="rId634" w:history="1">
              <w:r w:rsidR="00302BCE">
                <w:rPr>
                  <w:rStyle w:val="Hyperlink"/>
                </w:rPr>
                <w:t>education</w:t>
              </w:r>
            </w:hyperlink>
          </w:p>
          <w:p w:rsidR="001374F1" w:rsidRDefault="00F6495C" w:rsidP="00302BCE">
            <w:hyperlink r:id="rId635" w:history="1">
              <w:r w:rsidR="00302BCE">
                <w:rPr>
                  <w:rStyle w:val="Hyperlink"/>
                </w:rPr>
                <w:t>Space</w:t>
              </w:r>
            </w:hyperlink>
            <w:hyperlink r:id="rId636" w:history="1">
              <w:r w:rsidR="00302BCE">
                <w:rPr>
                  <w:rStyle w:val="Hyperlink"/>
                </w:rPr>
                <w:t xml:space="preserve"> </w:t>
              </w:r>
            </w:hyperlink>
            <w:hyperlink r:id="rId637" w:history="1">
              <w:r w:rsidR="00302BCE">
                <w:rPr>
                  <w:rStyle w:val="Hyperlink"/>
                </w:rPr>
                <w:t>education</w:t>
              </w:r>
            </w:hyperlink>
            <w:hyperlink r:id="rId638" w:history="1">
              <w:r w:rsidR="00302BCE">
                <w:rPr>
                  <w:rStyle w:val="Hyperlink"/>
                </w:rPr>
                <w:t xml:space="preserve"> </w:t>
              </w:r>
            </w:hyperlink>
            <w:hyperlink r:id="rId639" w:history="1">
              <w:r w:rsidR="00302BCE">
                <w:rPr>
                  <w:rStyle w:val="Hyperlink"/>
                </w:rPr>
                <w:t>for</w:t>
              </w:r>
            </w:hyperlink>
            <w:hyperlink r:id="rId640" w:history="1">
              <w:r w:rsidR="00302BCE">
                <w:rPr>
                  <w:rStyle w:val="Hyperlink"/>
                </w:rPr>
                <w:t xml:space="preserve"> </w:t>
              </w:r>
            </w:hyperlink>
            <w:hyperlink r:id="rId641" w:history="1">
              <w:r w:rsidR="00302BCE">
                <w:rPr>
                  <w:rStyle w:val="Hyperlink"/>
                </w:rPr>
                <w:t>young</w:t>
              </w:r>
            </w:hyperlink>
            <w:hyperlink r:id="rId642" w:history="1">
              <w:r w:rsidR="00302BCE">
                <w:rPr>
                  <w:rStyle w:val="Hyperlink"/>
                </w:rPr>
                <w:t xml:space="preserve"> </w:t>
              </w:r>
            </w:hyperlink>
            <w:hyperlink r:id="rId643" w:history="1">
              <w:r w:rsidR="00302BCE">
                <w:rPr>
                  <w:rStyle w:val="Hyperlink"/>
                </w:rPr>
                <w:t>astronomers</w:t>
              </w:r>
            </w:hyperlink>
          </w:p>
          <w:p w:rsidR="00302BCE" w:rsidRDefault="00302BCE" w:rsidP="00302BCE">
            <w:pPr>
              <w:rPr>
                <w:i/>
                <w:iCs/>
              </w:rPr>
            </w:pPr>
            <w:r>
              <w:t xml:space="preserve">AIMS -- </w:t>
            </w:r>
            <w:r>
              <w:rPr>
                <w:i/>
                <w:iCs/>
              </w:rPr>
              <w:t>Out of this World</w:t>
            </w:r>
          </w:p>
          <w:p w:rsidR="00302BCE" w:rsidRDefault="00302BCE" w:rsidP="00302BCE">
            <w:pPr>
              <w:numPr>
                <w:ilvl w:val="0"/>
                <w:numId w:val="37"/>
              </w:numPr>
              <w:tabs>
                <w:tab w:val="left" w:pos="720"/>
              </w:tabs>
              <w:suppressAutoHyphens/>
            </w:pPr>
            <w:r>
              <w:t>Lining up the planets</w:t>
            </w:r>
          </w:p>
          <w:p w:rsidR="00302BCE" w:rsidRDefault="00302BCE" w:rsidP="00302BCE">
            <w:pPr>
              <w:numPr>
                <w:ilvl w:val="0"/>
                <w:numId w:val="37"/>
              </w:numPr>
              <w:tabs>
                <w:tab w:val="left" w:pos="720"/>
              </w:tabs>
              <w:suppressAutoHyphens/>
            </w:pPr>
            <w:r>
              <w:t>Planetary  Facts</w:t>
            </w:r>
          </w:p>
          <w:p w:rsidR="00302BCE" w:rsidRDefault="00302BCE" w:rsidP="00302BCE">
            <w:r>
              <w:t>Can You Planet?</w:t>
            </w:r>
          </w:p>
          <w:p w:rsidR="00302BCE" w:rsidRDefault="00302BCE" w:rsidP="00302BCE">
            <w:pPr>
              <w:rPr>
                <w:i/>
                <w:iCs/>
              </w:rPr>
            </w:pPr>
            <w:r>
              <w:t xml:space="preserve">AIMS -- </w:t>
            </w:r>
            <w:r>
              <w:rPr>
                <w:i/>
                <w:iCs/>
              </w:rPr>
              <w:t>Out of this World</w:t>
            </w:r>
          </w:p>
          <w:p w:rsidR="00302BCE" w:rsidRDefault="00302BCE" w:rsidP="00302BCE">
            <w:pPr>
              <w:numPr>
                <w:ilvl w:val="0"/>
                <w:numId w:val="39"/>
              </w:numPr>
              <w:tabs>
                <w:tab w:val="left" w:pos="720"/>
              </w:tabs>
              <w:suppressAutoHyphens/>
            </w:pPr>
            <w:r>
              <w:t>Extra -</w:t>
            </w:r>
            <w:proofErr w:type="spellStart"/>
            <w:r>
              <w:t>Terrrestrial</w:t>
            </w:r>
            <w:proofErr w:type="spellEnd"/>
            <w:r>
              <w:t xml:space="preserve"> Excursion</w:t>
            </w:r>
          </w:p>
          <w:p w:rsidR="00302BCE" w:rsidRDefault="00302BCE" w:rsidP="00302BCE">
            <w:pPr>
              <w:numPr>
                <w:ilvl w:val="0"/>
                <w:numId w:val="39"/>
              </w:numPr>
              <w:tabs>
                <w:tab w:val="left" w:pos="720"/>
              </w:tabs>
              <w:suppressAutoHyphens/>
            </w:pPr>
            <w:r>
              <w:t>How Long Does it Take to Say Hello</w:t>
            </w:r>
          </w:p>
          <w:p w:rsidR="00302BCE" w:rsidRDefault="00F6495C" w:rsidP="00302BCE">
            <w:pPr>
              <w:numPr>
                <w:ilvl w:val="0"/>
                <w:numId w:val="39"/>
              </w:numPr>
              <w:tabs>
                <w:tab w:val="left" w:pos="720"/>
              </w:tabs>
              <w:suppressAutoHyphens/>
            </w:pPr>
            <w:hyperlink r:id="rId644" w:history="1">
              <w:r w:rsidR="00302BCE">
                <w:rPr>
                  <w:rStyle w:val="Hyperlink"/>
                </w:rPr>
                <w:t>Astronomy</w:t>
              </w:r>
            </w:hyperlink>
            <w:hyperlink r:id="rId645" w:history="1">
              <w:r w:rsidR="00302BCE">
                <w:rPr>
                  <w:rStyle w:val="Hyperlink"/>
                </w:rPr>
                <w:t xml:space="preserve"> </w:t>
              </w:r>
            </w:hyperlink>
            <w:hyperlink r:id="rId646" w:history="1">
              <w:r w:rsidR="00302BCE">
                <w:rPr>
                  <w:rStyle w:val="Hyperlink"/>
                </w:rPr>
                <w:t>education</w:t>
              </w:r>
            </w:hyperlink>
          </w:p>
          <w:p w:rsidR="001374F1" w:rsidRDefault="00F6495C" w:rsidP="00302BCE">
            <w:pPr>
              <w:rPr>
                <w:rStyle w:val="Hyperlink"/>
              </w:rPr>
            </w:pPr>
            <w:hyperlink r:id="rId647" w:history="1">
              <w:r w:rsidR="00302BCE">
                <w:rPr>
                  <w:rStyle w:val="Hyperlink"/>
                </w:rPr>
                <w:t>Astronomy</w:t>
              </w:r>
            </w:hyperlink>
            <w:hyperlink r:id="rId648" w:history="1">
              <w:r w:rsidR="00302BCE">
                <w:rPr>
                  <w:rStyle w:val="Hyperlink"/>
                </w:rPr>
                <w:t xml:space="preserve"> </w:t>
              </w:r>
            </w:hyperlink>
            <w:hyperlink r:id="rId649" w:history="1">
              <w:r w:rsidR="00302BCE">
                <w:rPr>
                  <w:rStyle w:val="Hyperlink"/>
                </w:rPr>
                <w:t>education</w:t>
              </w:r>
            </w:hyperlink>
          </w:p>
          <w:p w:rsidR="006862E6" w:rsidRPr="00302BCE" w:rsidRDefault="006862E6" w:rsidP="006862E6">
            <w:pPr>
              <w:pStyle w:val="ListParagraph"/>
              <w:numPr>
                <w:ilvl w:val="0"/>
                <w:numId w:val="47"/>
              </w:numPr>
            </w:pPr>
            <w:r>
              <w:t>NCWISEOWL.ORG</w:t>
            </w:r>
          </w:p>
        </w:tc>
      </w:tr>
    </w:tbl>
    <w:p w:rsidR="003F0590" w:rsidRDefault="003F0590"/>
    <w:sectPr w:rsidR="003F0590" w:rsidSect="00EF2CF7">
      <w:headerReference w:type="default" r:id="rId650"/>
      <w:footerReference w:type="default" r:id="rId651"/>
      <w:type w:val="continuous"/>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752D" w:rsidRDefault="0095752D" w:rsidP="002F3504">
      <w:pPr>
        <w:spacing w:after="0" w:line="240" w:lineRule="auto"/>
      </w:pPr>
      <w:r>
        <w:separator/>
      </w:r>
    </w:p>
  </w:endnote>
  <w:endnote w:type="continuationSeparator" w:id="1">
    <w:p w:rsidR="0095752D" w:rsidRDefault="0095752D" w:rsidP="002F3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6251"/>
      <w:docPartObj>
        <w:docPartGallery w:val="Page Numbers (Bottom of Page)"/>
        <w:docPartUnique/>
      </w:docPartObj>
    </w:sdtPr>
    <w:sdtEndPr>
      <w:rPr>
        <w:color w:val="7F7F7F" w:themeColor="background1" w:themeShade="7F"/>
        <w:spacing w:val="60"/>
      </w:rPr>
    </w:sdtEndPr>
    <w:sdtContent>
      <w:p w:rsidR="00FC4B07" w:rsidRDefault="00F6495C">
        <w:pPr>
          <w:pStyle w:val="Footer"/>
          <w:pBdr>
            <w:top w:val="single" w:sz="4" w:space="1" w:color="D9D9D9" w:themeColor="background1" w:themeShade="D9"/>
          </w:pBdr>
          <w:rPr>
            <w:b/>
          </w:rPr>
        </w:pPr>
        <w:r w:rsidRPr="00F6495C">
          <w:fldChar w:fldCharType="begin"/>
        </w:r>
        <w:r w:rsidR="00FC4B07">
          <w:instrText xml:space="preserve"> PAGE   \* MERGEFORMAT </w:instrText>
        </w:r>
        <w:r w:rsidRPr="00F6495C">
          <w:fldChar w:fldCharType="separate"/>
        </w:r>
        <w:r w:rsidR="00F45642" w:rsidRPr="00F45642">
          <w:rPr>
            <w:b/>
            <w:noProof/>
          </w:rPr>
          <w:t>1</w:t>
        </w:r>
        <w:r>
          <w:rPr>
            <w:b/>
            <w:noProof/>
          </w:rPr>
          <w:fldChar w:fldCharType="end"/>
        </w:r>
        <w:r w:rsidR="00FC4B07">
          <w:rPr>
            <w:b/>
          </w:rPr>
          <w:t xml:space="preserve"> | </w:t>
        </w:r>
        <w:r w:rsidR="00FC4B07">
          <w:rPr>
            <w:color w:val="7F7F7F" w:themeColor="background1" w:themeShade="7F"/>
            <w:spacing w:val="60"/>
          </w:rPr>
          <w:t>Page</w:t>
        </w:r>
      </w:p>
    </w:sdtContent>
  </w:sdt>
  <w:p w:rsidR="00FC4B07" w:rsidRDefault="00FC4B0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752D" w:rsidRDefault="0095752D" w:rsidP="002F3504">
      <w:pPr>
        <w:spacing w:after="0" w:line="240" w:lineRule="auto"/>
      </w:pPr>
      <w:r>
        <w:separator/>
      </w:r>
    </w:p>
  </w:footnote>
  <w:footnote w:type="continuationSeparator" w:id="1">
    <w:p w:rsidR="0095752D" w:rsidRDefault="0095752D" w:rsidP="002F3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B07" w:rsidRPr="003C3A1A" w:rsidRDefault="00FC4B07" w:rsidP="002F3504">
    <w:pPr>
      <w:pStyle w:val="Header"/>
      <w:jc w:val="center"/>
      <w:rPr>
        <w:rFonts w:ascii="Times New Roman" w:hAnsi="Times New Roman" w:cs="Times New Roman"/>
        <w:b/>
        <w:sz w:val="24"/>
        <w:szCs w:val="24"/>
      </w:rPr>
    </w:pPr>
    <w:r w:rsidRPr="003C3A1A">
      <w:rPr>
        <w:rFonts w:ascii="Times New Roman" w:hAnsi="Times New Roman" w:cs="Times New Roman"/>
        <w:b/>
        <w:sz w:val="24"/>
        <w:szCs w:val="24"/>
      </w:rPr>
      <w:t>Halifax County School</w:t>
    </w:r>
    <w:r>
      <w:rPr>
        <w:rFonts w:ascii="Times New Roman" w:hAnsi="Times New Roman" w:cs="Times New Roman"/>
        <w:b/>
        <w:sz w:val="24"/>
        <w:szCs w:val="24"/>
      </w:rPr>
      <w:t>s</w:t>
    </w:r>
  </w:p>
  <w:p w:rsidR="00FC4B07" w:rsidRDefault="00FC4B07" w:rsidP="002F3504">
    <w:pPr>
      <w:pStyle w:val="Header"/>
      <w:jc w:val="center"/>
      <w:rPr>
        <w:rFonts w:ascii="Times New Roman" w:hAnsi="Times New Roman" w:cs="Times New Roman"/>
        <w:b/>
        <w:sz w:val="24"/>
        <w:szCs w:val="24"/>
      </w:rPr>
    </w:pPr>
    <w:r>
      <w:rPr>
        <w:rFonts w:ascii="Times New Roman" w:hAnsi="Times New Roman" w:cs="Times New Roman"/>
        <w:b/>
        <w:sz w:val="24"/>
        <w:szCs w:val="24"/>
      </w:rPr>
      <w:t>6</w:t>
    </w:r>
    <w:r w:rsidRPr="00C52C72">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r w:rsidRPr="003C3A1A">
      <w:rPr>
        <w:rFonts w:ascii="Times New Roman" w:hAnsi="Times New Roman" w:cs="Times New Roman"/>
        <w:b/>
        <w:sz w:val="24"/>
        <w:szCs w:val="24"/>
      </w:rPr>
      <w:t xml:space="preserve">Grade </w:t>
    </w:r>
    <w:r>
      <w:rPr>
        <w:rFonts w:ascii="Times New Roman" w:hAnsi="Times New Roman" w:cs="Times New Roman"/>
        <w:b/>
        <w:sz w:val="24"/>
        <w:szCs w:val="24"/>
      </w:rPr>
      <w:t>Science</w:t>
    </w:r>
    <w:r w:rsidRPr="003C3A1A">
      <w:rPr>
        <w:rFonts w:ascii="Times New Roman" w:hAnsi="Times New Roman" w:cs="Times New Roman"/>
        <w:b/>
        <w:sz w:val="24"/>
        <w:szCs w:val="24"/>
      </w:rPr>
      <w:t xml:space="preserve"> </w:t>
    </w:r>
    <w:r>
      <w:rPr>
        <w:rFonts w:ascii="Times New Roman" w:hAnsi="Times New Roman" w:cs="Times New Roman"/>
        <w:b/>
        <w:sz w:val="24"/>
        <w:szCs w:val="24"/>
      </w:rPr>
      <w:t>Curriculum Unit</w:t>
    </w:r>
  </w:p>
  <w:p w:rsidR="00104E75" w:rsidRDefault="00F45642" w:rsidP="002F3504">
    <w:pPr>
      <w:pStyle w:val="Header"/>
      <w:jc w:val="center"/>
      <w:rPr>
        <w:rFonts w:ascii="Times New Roman" w:hAnsi="Times New Roman" w:cs="Times New Roman"/>
        <w:b/>
        <w:sz w:val="24"/>
        <w:szCs w:val="24"/>
      </w:rPr>
    </w:pPr>
    <w:r>
      <w:rPr>
        <w:rFonts w:ascii="Times New Roman" w:hAnsi="Times New Roman" w:cs="Times New Roman"/>
        <w:b/>
        <w:sz w:val="24"/>
        <w:szCs w:val="24"/>
      </w:rPr>
      <w:t>2016-17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2"/>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
    <w:nsid w:val="00000004"/>
    <w:multiLevelType w:val="singleLevel"/>
    <w:tmpl w:val="00000004"/>
    <w:name w:val="WW8Num3"/>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
    <w:nsid w:val="00000005"/>
    <w:multiLevelType w:val="singleLevel"/>
    <w:tmpl w:val="00000005"/>
    <w:name w:val="WW8Num4"/>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3">
    <w:nsid w:val="00000006"/>
    <w:multiLevelType w:val="singleLevel"/>
    <w:tmpl w:val="00000006"/>
    <w:name w:val="WW8Num5"/>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4">
    <w:nsid w:val="00000007"/>
    <w:multiLevelType w:val="singleLevel"/>
    <w:tmpl w:val="00000007"/>
    <w:name w:val="WW8Num6"/>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5">
    <w:nsid w:val="00000010"/>
    <w:multiLevelType w:val="multilevel"/>
    <w:tmpl w:val="00000010"/>
    <w:name w:val="WW8Num15"/>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start w:val="1"/>
      <w:numFmt w:val="bullet"/>
      <w:lvlText w:val="○"/>
      <w:lvlJc w:val="left"/>
      <w:pPr>
        <w:tabs>
          <w:tab w:val="num" w:pos="1080"/>
        </w:tabs>
        <w:ind w:left="1440" w:hanging="360"/>
      </w:pPr>
      <w:rPr>
        <w:rFonts w:ascii="Arial" w:hAnsi="Arial" w:cs="Arial"/>
        <w:b w:val="0"/>
        <w:bCs w:val="0"/>
        <w:i w:val="0"/>
        <w:iCs w:val="0"/>
        <w:strike w:val="0"/>
        <w:dstrike w:val="0"/>
        <w:color w:val="000000"/>
        <w:sz w:val="22"/>
        <w:szCs w:val="22"/>
        <w:u w:val="none"/>
      </w:rPr>
    </w:lvl>
    <w:lvl w:ilvl="2">
      <w:start w:val="1"/>
      <w:numFmt w:val="bullet"/>
      <w:lvlText w:val="■"/>
      <w:lvlJc w:val="left"/>
      <w:pPr>
        <w:tabs>
          <w:tab w:val="num" w:pos="1800"/>
        </w:tabs>
        <w:ind w:left="2160" w:hanging="180"/>
      </w:pPr>
      <w:rPr>
        <w:rFonts w:ascii="Arial" w:hAnsi="Arial" w:cs="Arial"/>
        <w:b w:val="0"/>
        <w:bCs w:val="0"/>
        <w:i w:val="0"/>
        <w:iCs w:val="0"/>
        <w:strike w:val="0"/>
        <w:dstrike w:val="0"/>
        <w:color w:val="000000"/>
        <w:sz w:val="22"/>
        <w:szCs w:val="22"/>
        <w:u w:val="none"/>
      </w:rPr>
    </w:lvl>
    <w:lvl w:ilvl="3">
      <w:start w:val="1"/>
      <w:numFmt w:val="bullet"/>
      <w:lvlText w:val="●"/>
      <w:lvlJc w:val="left"/>
      <w:pPr>
        <w:tabs>
          <w:tab w:val="num" w:pos="2520"/>
        </w:tabs>
        <w:ind w:left="2880" w:hanging="360"/>
      </w:pPr>
      <w:rPr>
        <w:rFonts w:ascii="Arial" w:hAnsi="Arial" w:cs="Arial"/>
        <w:b w:val="0"/>
        <w:bCs w:val="0"/>
        <w:i w:val="0"/>
        <w:iCs w:val="0"/>
        <w:strike w:val="0"/>
        <w:dstrike w:val="0"/>
        <w:color w:val="000000"/>
        <w:sz w:val="22"/>
        <w:szCs w:val="22"/>
        <w:u w:val="none"/>
      </w:rPr>
    </w:lvl>
    <w:lvl w:ilvl="4">
      <w:start w:val="1"/>
      <w:numFmt w:val="bullet"/>
      <w:lvlText w:val="○"/>
      <w:lvlJc w:val="left"/>
      <w:pPr>
        <w:tabs>
          <w:tab w:val="num" w:pos="3240"/>
        </w:tabs>
        <w:ind w:left="3600" w:hanging="360"/>
      </w:pPr>
      <w:rPr>
        <w:rFonts w:ascii="Arial" w:hAnsi="Arial" w:cs="Arial"/>
        <w:b w:val="0"/>
        <w:bCs w:val="0"/>
        <w:i w:val="0"/>
        <w:iCs w:val="0"/>
        <w:strike w:val="0"/>
        <w:dstrike w:val="0"/>
        <w:color w:val="000000"/>
        <w:sz w:val="22"/>
        <w:szCs w:val="22"/>
        <w:u w:val="none"/>
      </w:rPr>
    </w:lvl>
    <w:lvl w:ilvl="5">
      <w:start w:val="1"/>
      <w:numFmt w:val="bullet"/>
      <w:lvlText w:val="■"/>
      <w:lvlJc w:val="left"/>
      <w:pPr>
        <w:tabs>
          <w:tab w:val="num" w:pos="3960"/>
        </w:tabs>
        <w:ind w:left="4320" w:hanging="180"/>
      </w:pPr>
      <w:rPr>
        <w:rFonts w:ascii="Arial" w:hAnsi="Arial" w:cs="Arial"/>
        <w:b w:val="0"/>
        <w:bCs w:val="0"/>
        <w:i w:val="0"/>
        <w:iCs w:val="0"/>
        <w:strike w:val="0"/>
        <w:dstrike w:val="0"/>
        <w:color w:val="000000"/>
        <w:sz w:val="22"/>
        <w:szCs w:val="22"/>
        <w:u w:val="none"/>
      </w:rPr>
    </w:lvl>
    <w:lvl w:ilvl="6">
      <w:start w:val="1"/>
      <w:numFmt w:val="bullet"/>
      <w:lvlText w:val="●"/>
      <w:lvlJc w:val="left"/>
      <w:pPr>
        <w:tabs>
          <w:tab w:val="num" w:pos="4680"/>
        </w:tabs>
        <w:ind w:left="5040" w:hanging="360"/>
      </w:pPr>
      <w:rPr>
        <w:rFonts w:ascii="Arial" w:hAnsi="Arial" w:cs="Arial"/>
        <w:b w:val="0"/>
        <w:bCs w:val="0"/>
        <w:i w:val="0"/>
        <w:iCs w:val="0"/>
        <w:strike w:val="0"/>
        <w:dstrike w:val="0"/>
        <w:color w:val="000000"/>
        <w:sz w:val="22"/>
        <w:szCs w:val="22"/>
        <w:u w:val="none"/>
      </w:rPr>
    </w:lvl>
    <w:lvl w:ilvl="7">
      <w:start w:val="1"/>
      <w:numFmt w:val="bullet"/>
      <w:lvlText w:val="○"/>
      <w:lvlJc w:val="left"/>
      <w:pPr>
        <w:tabs>
          <w:tab w:val="num" w:pos="5400"/>
        </w:tabs>
        <w:ind w:left="5760" w:hanging="360"/>
      </w:pPr>
      <w:rPr>
        <w:rFonts w:ascii="Arial" w:hAnsi="Arial" w:cs="Arial"/>
        <w:b w:val="0"/>
        <w:bCs w:val="0"/>
        <w:i w:val="0"/>
        <w:iCs w:val="0"/>
        <w:strike w:val="0"/>
        <w:dstrike w:val="0"/>
        <w:color w:val="000000"/>
        <w:sz w:val="22"/>
        <w:szCs w:val="22"/>
        <w:u w:val="none"/>
      </w:rPr>
    </w:lvl>
    <w:lvl w:ilvl="8">
      <w:start w:val="1"/>
      <w:numFmt w:val="bullet"/>
      <w:lvlText w:val="■"/>
      <w:lvlJc w:val="left"/>
      <w:pPr>
        <w:tabs>
          <w:tab w:val="num" w:pos="6120"/>
        </w:tabs>
        <w:ind w:left="6480" w:hanging="180"/>
      </w:pPr>
      <w:rPr>
        <w:rFonts w:ascii="Arial" w:hAnsi="Arial" w:cs="Arial"/>
        <w:b w:val="0"/>
        <w:bCs w:val="0"/>
        <w:i w:val="0"/>
        <w:iCs w:val="0"/>
        <w:strike w:val="0"/>
        <w:dstrike w:val="0"/>
        <w:color w:val="000000"/>
        <w:sz w:val="22"/>
        <w:szCs w:val="22"/>
        <w:u w:val="none"/>
      </w:rPr>
    </w:lvl>
  </w:abstractNum>
  <w:abstractNum w:abstractNumId="6">
    <w:nsid w:val="00000011"/>
    <w:multiLevelType w:val="singleLevel"/>
    <w:tmpl w:val="00000011"/>
    <w:name w:val="WW8Num16"/>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7">
    <w:nsid w:val="00000013"/>
    <w:multiLevelType w:val="singleLevel"/>
    <w:tmpl w:val="00000013"/>
    <w:name w:val="WW8Num18"/>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8">
    <w:nsid w:val="00000014"/>
    <w:multiLevelType w:val="singleLevel"/>
    <w:tmpl w:val="00000014"/>
    <w:name w:val="WW8Num19"/>
    <w:lvl w:ilvl="0">
      <w:start w:val="1"/>
      <w:numFmt w:val="bullet"/>
      <w:lvlText w:val="●"/>
      <w:lvlJc w:val="left"/>
      <w:pPr>
        <w:tabs>
          <w:tab w:val="num" w:pos="360"/>
        </w:tabs>
        <w:ind w:left="720" w:hanging="360"/>
      </w:pPr>
      <w:rPr>
        <w:rFonts w:ascii="Arial" w:hAnsi="Arial" w:cs="Arial"/>
        <w:b w:val="0"/>
        <w:bCs w:val="0"/>
        <w:i/>
        <w:iCs/>
        <w:strike w:val="0"/>
        <w:dstrike w:val="0"/>
        <w:color w:val="000000"/>
        <w:sz w:val="22"/>
        <w:szCs w:val="22"/>
        <w:u w:val="none"/>
      </w:rPr>
    </w:lvl>
  </w:abstractNum>
  <w:abstractNum w:abstractNumId="9">
    <w:nsid w:val="00000015"/>
    <w:multiLevelType w:val="singleLevel"/>
    <w:tmpl w:val="00000015"/>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0">
    <w:nsid w:val="00000016"/>
    <w:multiLevelType w:val="singleLevel"/>
    <w:tmpl w:val="00000016"/>
    <w:name w:val="WW8Num21"/>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1">
    <w:nsid w:val="00000017"/>
    <w:multiLevelType w:val="singleLevel"/>
    <w:tmpl w:val="00000017"/>
    <w:name w:val="WW8Num22"/>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2">
    <w:nsid w:val="00000018"/>
    <w:multiLevelType w:val="singleLevel"/>
    <w:tmpl w:val="00000018"/>
    <w:name w:val="WW8Num23"/>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3">
    <w:nsid w:val="00000019"/>
    <w:multiLevelType w:val="singleLevel"/>
    <w:tmpl w:val="00000019"/>
    <w:name w:val="WW8Num24"/>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14">
    <w:nsid w:val="0000001A"/>
    <w:multiLevelType w:val="singleLevel"/>
    <w:tmpl w:val="0000001A"/>
    <w:name w:val="WW8Num25"/>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5">
    <w:nsid w:val="0000001B"/>
    <w:multiLevelType w:val="singleLevel"/>
    <w:tmpl w:val="0000001B"/>
    <w:name w:val="WW8Num26"/>
    <w:lvl w:ilvl="0">
      <w:start w:val="1"/>
      <w:numFmt w:val="bullet"/>
      <w:lvlText w:val="●"/>
      <w:lvlJc w:val="left"/>
      <w:pPr>
        <w:tabs>
          <w:tab w:val="num" w:pos="360"/>
        </w:tabs>
        <w:ind w:left="720" w:hanging="360"/>
      </w:pPr>
      <w:rPr>
        <w:rFonts w:ascii="Arial" w:hAnsi="Arial" w:cs="Arial"/>
        <w:b w:val="0"/>
        <w:bCs w:val="0"/>
        <w:i/>
        <w:iCs/>
        <w:strike w:val="0"/>
        <w:dstrike w:val="0"/>
        <w:color w:val="000000"/>
        <w:sz w:val="22"/>
        <w:szCs w:val="22"/>
        <w:u w:val="none"/>
      </w:rPr>
    </w:lvl>
  </w:abstractNum>
  <w:abstractNum w:abstractNumId="16">
    <w:nsid w:val="0000001C"/>
    <w:multiLevelType w:val="singleLevel"/>
    <w:tmpl w:val="0000001C"/>
    <w:name w:val="WW8Num27"/>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7">
    <w:nsid w:val="0000001D"/>
    <w:multiLevelType w:val="singleLevel"/>
    <w:tmpl w:val="0000001D"/>
    <w:name w:val="WW8Num28"/>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18">
    <w:nsid w:val="0000001E"/>
    <w:multiLevelType w:val="singleLevel"/>
    <w:tmpl w:val="0000001E"/>
    <w:name w:val="WW8Num29"/>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19">
    <w:nsid w:val="0000001F"/>
    <w:multiLevelType w:val="singleLevel"/>
    <w:tmpl w:val="0000001F"/>
    <w:name w:val="WW8Num30"/>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20">
    <w:nsid w:val="00000020"/>
    <w:multiLevelType w:val="singleLevel"/>
    <w:tmpl w:val="00000020"/>
    <w:name w:val="WW8Num31"/>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1">
    <w:nsid w:val="00000021"/>
    <w:multiLevelType w:val="singleLevel"/>
    <w:tmpl w:val="00000021"/>
    <w:name w:val="WW8Num32"/>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2">
    <w:nsid w:val="00000022"/>
    <w:multiLevelType w:val="singleLevel"/>
    <w:tmpl w:val="00000022"/>
    <w:name w:val="WW8Num33"/>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23">
    <w:nsid w:val="00000023"/>
    <w:multiLevelType w:val="singleLevel"/>
    <w:tmpl w:val="00000023"/>
    <w:name w:val="WW8Num34"/>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4">
    <w:nsid w:val="00000024"/>
    <w:multiLevelType w:val="singleLevel"/>
    <w:tmpl w:val="00000024"/>
    <w:name w:val="WW8Num35"/>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5">
    <w:nsid w:val="00000025"/>
    <w:multiLevelType w:val="singleLevel"/>
    <w:tmpl w:val="00000025"/>
    <w:name w:val="WW8Num36"/>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6">
    <w:nsid w:val="00000026"/>
    <w:multiLevelType w:val="singleLevel"/>
    <w:tmpl w:val="00000026"/>
    <w:name w:val="WW8Num37"/>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27">
    <w:nsid w:val="00000027"/>
    <w:multiLevelType w:val="singleLevel"/>
    <w:tmpl w:val="00000027"/>
    <w:name w:val="WW8Num38"/>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8">
    <w:nsid w:val="00000028"/>
    <w:multiLevelType w:val="singleLevel"/>
    <w:tmpl w:val="00000028"/>
    <w:name w:val="WW8Num39"/>
    <w:lvl w:ilvl="0">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abstractNum>
  <w:abstractNum w:abstractNumId="29">
    <w:nsid w:val="00000029"/>
    <w:multiLevelType w:val="singleLevel"/>
    <w:tmpl w:val="00000029"/>
    <w:name w:val="WW8Num40"/>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30">
    <w:nsid w:val="0000002A"/>
    <w:multiLevelType w:val="singleLevel"/>
    <w:tmpl w:val="0000002A"/>
    <w:name w:val="WW8Num41"/>
    <w:lvl w:ilvl="0">
      <w:start w:val="1"/>
      <w:numFmt w:val="bullet"/>
      <w:lvlText w:val="●"/>
      <w:lvlJc w:val="left"/>
      <w:pPr>
        <w:tabs>
          <w:tab w:val="num" w:pos="360"/>
        </w:tabs>
        <w:ind w:left="720" w:hanging="360"/>
      </w:pPr>
      <w:rPr>
        <w:rFonts w:ascii="Arial" w:hAnsi="Arial" w:cs="Arial"/>
        <w:b/>
        <w:bCs/>
        <w:i w:val="0"/>
        <w:iCs w:val="0"/>
        <w:strike w:val="0"/>
        <w:dstrike w:val="0"/>
        <w:color w:val="000000"/>
        <w:sz w:val="22"/>
        <w:szCs w:val="22"/>
        <w:u w:val="none"/>
      </w:rPr>
    </w:lvl>
  </w:abstractNum>
  <w:abstractNum w:abstractNumId="31">
    <w:nsid w:val="0000002B"/>
    <w:multiLevelType w:val="multilevel"/>
    <w:tmpl w:val="0000002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2">
    <w:nsid w:val="0000002C"/>
    <w:multiLevelType w:val="multilevel"/>
    <w:tmpl w:val="0000002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nsid w:val="14372408"/>
    <w:multiLevelType w:val="hybridMultilevel"/>
    <w:tmpl w:val="B35C86A8"/>
    <w:lvl w:ilvl="0" w:tplc="4F9C8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79F26DB"/>
    <w:multiLevelType w:val="hybridMultilevel"/>
    <w:tmpl w:val="BFCA4EA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A0D730B"/>
    <w:multiLevelType w:val="hybridMultilevel"/>
    <w:tmpl w:val="A0E4D4D6"/>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BB618DB"/>
    <w:multiLevelType w:val="hybridMultilevel"/>
    <w:tmpl w:val="7F2409B4"/>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FDD7EB0"/>
    <w:multiLevelType w:val="hybridMultilevel"/>
    <w:tmpl w:val="19E6E84A"/>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25D5DDB"/>
    <w:multiLevelType w:val="hybridMultilevel"/>
    <w:tmpl w:val="1C5C6B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nsid w:val="336B3C36"/>
    <w:multiLevelType w:val="hybridMultilevel"/>
    <w:tmpl w:val="4984C4EE"/>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3B851479"/>
    <w:multiLevelType w:val="hybridMultilevel"/>
    <w:tmpl w:val="9CB68B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7497D54"/>
    <w:multiLevelType w:val="hybridMultilevel"/>
    <w:tmpl w:val="809A27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49A57DC0"/>
    <w:multiLevelType w:val="hybridMultilevel"/>
    <w:tmpl w:val="C368075A"/>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E781884"/>
    <w:multiLevelType w:val="hybridMultilevel"/>
    <w:tmpl w:val="671E6B2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50B02BDB"/>
    <w:multiLevelType w:val="hybridMultilevel"/>
    <w:tmpl w:val="8A742B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0BE4934"/>
    <w:multiLevelType w:val="hybridMultilevel"/>
    <w:tmpl w:val="12B4C5B2"/>
    <w:lvl w:ilvl="0" w:tplc="3294D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54FC7E7B"/>
    <w:multiLevelType w:val="hybridMultilevel"/>
    <w:tmpl w:val="25F2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5BDD6A56"/>
    <w:multiLevelType w:val="hybridMultilevel"/>
    <w:tmpl w:val="E04454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5C07338F"/>
    <w:multiLevelType w:val="hybridMultilevel"/>
    <w:tmpl w:val="5A2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D5258F2"/>
    <w:multiLevelType w:val="hybridMultilevel"/>
    <w:tmpl w:val="DAD23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709677A2"/>
    <w:multiLevelType w:val="hybridMultilevel"/>
    <w:tmpl w:val="B35C86A8"/>
    <w:lvl w:ilvl="0" w:tplc="4F9C8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4BD55A8"/>
    <w:multiLevelType w:val="hybridMultilevel"/>
    <w:tmpl w:val="77E86354"/>
    <w:lvl w:ilvl="0" w:tplc="809C4C9C">
      <w:start w:val="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8743E56"/>
    <w:multiLevelType w:val="hybridMultilevel"/>
    <w:tmpl w:val="815E51FC"/>
    <w:lvl w:ilvl="0" w:tplc="00000015">
      <w:start w:val="1"/>
      <w:numFmt w:val="bullet"/>
      <w:lvlText w:val="●"/>
      <w:lvlJc w:val="left"/>
      <w:pPr>
        <w:tabs>
          <w:tab w:val="num" w:pos="360"/>
        </w:tabs>
        <w:ind w:left="720" w:hanging="360"/>
      </w:pPr>
      <w:rPr>
        <w:rFonts w:ascii="Arial" w:hAnsi="Arial" w:cs="Arial"/>
        <w:b w:val="0"/>
        <w:bCs w:val="0"/>
        <w:i w:val="0"/>
        <w:iCs w:val="0"/>
        <w:strike w:val="0"/>
        <w:dstrike w:val="0"/>
        <w:color w:val="000000"/>
        <w:sz w:val="22"/>
        <w:szCs w:val="22"/>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9"/>
  </w:num>
  <w:num w:numId="2">
    <w:abstractNumId w:val="38"/>
  </w:num>
  <w:num w:numId="3">
    <w:abstractNumId w:val="44"/>
  </w:num>
  <w:num w:numId="4">
    <w:abstractNumId w:val="47"/>
  </w:num>
  <w:num w:numId="5">
    <w:abstractNumId w:val="46"/>
  </w:num>
  <w:num w:numId="6">
    <w:abstractNumId w:val="50"/>
  </w:num>
  <w:num w:numId="7">
    <w:abstractNumId w:val="48"/>
  </w:num>
  <w:num w:numId="8">
    <w:abstractNumId w:val="33"/>
  </w:num>
  <w:num w:numId="9">
    <w:abstractNumId w:val="45"/>
  </w:num>
  <w:num w:numId="10">
    <w:abstractNumId w:val="43"/>
  </w:num>
  <w:num w:numId="11">
    <w:abstractNumId w:val="34"/>
  </w:num>
  <w:num w:numId="12">
    <w:abstractNumId w:val="2"/>
  </w:num>
  <w:num w:numId="13">
    <w:abstractNumId w:val="51"/>
  </w:num>
  <w:num w:numId="14">
    <w:abstractNumId w:val="21"/>
  </w:num>
  <w:num w:numId="15">
    <w:abstractNumId w:val="0"/>
  </w:num>
  <w:num w:numId="16">
    <w:abstractNumId w:val="1"/>
  </w:num>
  <w:num w:numId="17">
    <w:abstractNumId w:val="3"/>
  </w:num>
  <w:num w:numId="18">
    <w:abstractNumId w:val="4"/>
  </w:num>
  <w:num w:numId="19">
    <w:abstractNumId w:val="10"/>
  </w:num>
  <w:num w:numId="20">
    <w:abstractNumId w:val="11"/>
  </w:num>
  <w:num w:numId="21">
    <w:abstractNumId w:val="12"/>
  </w:num>
  <w:num w:numId="22">
    <w:abstractNumId w:val="31"/>
  </w:num>
  <w:num w:numId="23">
    <w:abstractNumId w:val="5"/>
  </w:num>
  <w:num w:numId="24">
    <w:abstractNumId w:val="7"/>
  </w:num>
  <w:num w:numId="25">
    <w:abstractNumId w:val="8"/>
  </w:num>
  <w:num w:numId="26">
    <w:abstractNumId w:val="9"/>
  </w:num>
  <w:num w:numId="27">
    <w:abstractNumId w:val="32"/>
  </w:num>
  <w:num w:numId="28">
    <w:abstractNumId w:val="22"/>
  </w:num>
  <w:num w:numId="29">
    <w:abstractNumId w:val="23"/>
  </w:num>
  <w:num w:numId="30">
    <w:abstractNumId w:val="24"/>
  </w:num>
  <w:num w:numId="31">
    <w:abstractNumId w:val="27"/>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41"/>
  </w:num>
  <w:num w:numId="41">
    <w:abstractNumId w:val="40"/>
  </w:num>
  <w:num w:numId="42">
    <w:abstractNumId w:val="37"/>
  </w:num>
  <w:num w:numId="43">
    <w:abstractNumId w:val="52"/>
  </w:num>
  <w:num w:numId="44">
    <w:abstractNumId w:val="36"/>
  </w:num>
  <w:num w:numId="45">
    <w:abstractNumId w:val="42"/>
  </w:num>
  <w:num w:numId="46">
    <w:abstractNumId w:val="35"/>
  </w:num>
  <w:num w:numId="47">
    <w:abstractNumId w:val="39"/>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2F3504"/>
    <w:rsid w:val="00000B16"/>
    <w:rsid w:val="0001486B"/>
    <w:rsid w:val="00030D19"/>
    <w:rsid w:val="000351F2"/>
    <w:rsid w:val="00057885"/>
    <w:rsid w:val="000708DD"/>
    <w:rsid w:val="000721C5"/>
    <w:rsid w:val="000B0CF2"/>
    <w:rsid w:val="000B2D04"/>
    <w:rsid w:val="000C68EF"/>
    <w:rsid w:val="000D5EA7"/>
    <w:rsid w:val="000E2F34"/>
    <w:rsid w:val="000F39A9"/>
    <w:rsid w:val="000F39C1"/>
    <w:rsid w:val="000F6A66"/>
    <w:rsid w:val="00104E75"/>
    <w:rsid w:val="0010593C"/>
    <w:rsid w:val="00111C9C"/>
    <w:rsid w:val="00112695"/>
    <w:rsid w:val="00120E46"/>
    <w:rsid w:val="00126875"/>
    <w:rsid w:val="001374F1"/>
    <w:rsid w:val="00157036"/>
    <w:rsid w:val="00167E5E"/>
    <w:rsid w:val="00170530"/>
    <w:rsid w:val="00196C28"/>
    <w:rsid w:val="001B31A0"/>
    <w:rsid w:val="001B73D7"/>
    <w:rsid w:val="001C4954"/>
    <w:rsid w:val="001D2BAF"/>
    <w:rsid w:val="001E2D17"/>
    <w:rsid w:val="00215494"/>
    <w:rsid w:val="002314B3"/>
    <w:rsid w:val="00235A41"/>
    <w:rsid w:val="002500E4"/>
    <w:rsid w:val="00264609"/>
    <w:rsid w:val="002806FB"/>
    <w:rsid w:val="00294BF8"/>
    <w:rsid w:val="002954F8"/>
    <w:rsid w:val="002A6AB9"/>
    <w:rsid w:val="002C0F34"/>
    <w:rsid w:val="002D0E4C"/>
    <w:rsid w:val="002D6A50"/>
    <w:rsid w:val="002F3504"/>
    <w:rsid w:val="002F7250"/>
    <w:rsid w:val="00302BCE"/>
    <w:rsid w:val="0030505E"/>
    <w:rsid w:val="00312BDF"/>
    <w:rsid w:val="003134CA"/>
    <w:rsid w:val="00340284"/>
    <w:rsid w:val="00355AA7"/>
    <w:rsid w:val="00395E27"/>
    <w:rsid w:val="003C3A1A"/>
    <w:rsid w:val="003C5658"/>
    <w:rsid w:val="003D6373"/>
    <w:rsid w:val="003E1B24"/>
    <w:rsid w:val="003E373D"/>
    <w:rsid w:val="003F0590"/>
    <w:rsid w:val="003F5571"/>
    <w:rsid w:val="00406160"/>
    <w:rsid w:val="00415122"/>
    <w:rsid w:val="00423F5A"/>
    <w:rsid w:val="004346EE"/>
    <w:rsid w:val="00445903"/>
    <w:rsid w:val="00453439"/>
    <w:rsid w:val="004614D0"/>
    <w:rsid w:val="00471EAC"/>
    <w:rsid w:val="004857B3"/>
    <w:rsid w:val="004B27A0"/>
    <w:rsid w:val="004B33E6"/>
    <w:rsid w:val="004C0914"/>
    <w:rsid w:val="004C625E"/>
    <w:rsid w:val="004E268D"/>
    <w:rsid w:val="004E754E"/>
    <w:rsid w:val="004F08AD"/>
    <w:rsid w:val="00501C3C"/>
    <w:rsid w:val="00506F42"/>
    <w:rsid w:val="0051497C"/>
    <w:rsid w:val="0051707E"/>
    <w:rsid w:val="005208C1"/>
    <w:rsid w:val="00544279"/>
    <w:rsid w:val="005534FE"/>
    <w:rsid w:val="00556202"/>
    <w:rsid w:val="0059197A"/>
    <w:rsid w:val="00592194"/>
    <w:rsid w:val="005924A7"/>
    <w:rsid w:val="005966D5"/>
    <w:rsid w:val="005A0B31"/>
    <w:rsid w:val="005A4A70"/>
    <w:rsid w:val="005A5EC2"/>
    <w:rsid w:val="005C65B8"/>
    <w:rsid w:val="005D2A8A"/>
    <w:rsid w:val="005E4D45"/>
    <w:rsid w:val="006408B9"/>
    <w:rsid w:val="00664B5C"/>
    <w:rsid w:val="00671E2E"/>
    <w:rsid w:val="006862E6"/>
    <w:rsid w:val="006976D1"/>
    <w:rsid w:val="006B10E4"/>
    <w:rsid w:val="006B7283"/>
    <w:rsid w:val="006C3282"/>
    <w:rsid w:val="006C384A"/>
    <w:rsid w:val="006D251B"/>
    <w:rsid w:val="006F4489"/>
    <w:rsid w:val="006F4C98"/>
    <w:rsid w:val="007032AC"/>
    <w:rsid w:val="007069FF"/>
    <w:rsid w:val="007233CC"/>
    <w:rsid w:val="00723DDB"/>
    <w:rsid w:val="0072516D"/>
    <w:rsid w:val="00730DF6"/>
    <w:rsid w:val="00734D1B"/>
    <w:rsid w:val="007362CE"/>
    <w:rsid w:val="00744000"/>
    <w:rsid w:val="0074472D"/>
    <w:rsid w:val="0074656D"/>
    <w:rsid w:val="0077334A"/>
    <w:rsid w:val="00773C12"/>
    <w:rsid w:val="007746F8"/>
    <w:rsid w:val="007851F8"/>
    <w:rsid w:val="00786310"/>
    <w:rsid w:val="00786A89"/>
    <w:rsid w:val="0079153C"/>
    <w:rsid w:val="00795B92"/>
    <w:rsid w:val="007A140A"/>
    <w:rsid w:val="007A7DA9"/>
    <w:rsid w:val="007C3E0C"/>
    <w:rsid w:val="007C49A8"/>
    <w:rsid w:val="007C7930"/>
    <w:rsid w:val="007E6361"/>
    <w:rsid w:val="008060BE"/>
    <w:rsid w:val="00827F58"/>
    <w:rsid w:val="00830B18"/>
    <w:rsid w:val="00842C62"/>
    <w:rsid w:val="008542F7"/>
    <w:rsid w:val="00860984"/>
    <w:rsid w:val="0088009C"/>
    <w:rsid w:val="00884514"/>
    <w:rsid w:val="00892FAB"/>
    <w:rsid w:val="0089446F"/>
    <w:rsid w:val="008A2AB7"/>
    <w:rsid w:val="008A61DA"/>
    <w:rsid w:val="008C0085"/>
    <w:rsid w:val="008C444C"/>
    <w:rsid w:val="008D13A3"/>
    <w:rsid w:val="008E7FCE"/>
    <w:rsid w:val="00912D36"/>
    <w:rsid w:val="009222A3"/>
    <w:rsid w:val="0092723A"/>
    <w:rsid w:val="00937D8F"/>
    <w:rsid w:val="00947451"/>
    <w:rsid w:val="0095752D"/>
    <w:rsid w:val="00962324"/>
    <w:rsid w:val="00963270"/>
    <w:rsid w:val="00976898"/>
    <w:rsid w:val="00982C4E"/>
    <w:rsid w:val="00984053"/>
    <w:rsid w:val="009925FA"/>
    <w:rsid w:val="009938BC"/>
    <w:rsid w:val="009A690F"/>
    <w:rsid w:val="009C43FF"/>
    <w:rsid w:val="009E3F3B"/>
    <w:rsid w:val="00A11BB8"/>
    <w:rsid w:val="00A4106F"/>
    <w:rsid w:val="00A41178"/>
    <w:rsid w:val="00A57400"/>
    <w:rsid w:val="00A628F7"/>
    <w:rsid w:val="00A64277"/>
    <w:rsid w:val="00A85C25"/>
    <w:rsid w:val="00A91FB5"/>
    <w:rsid w:val="00A95526"/>
    <w:rsid w:val="00AB3B49"/>
    <w:rsid w:val="00AB5C32"/>
    <w:rsid w:val="00AB63E3"/>
    <w:rsid w:val="00AB7533"/>
    <w:rsid w:val="00AC3BCC"/>
    <w:rsid w:val="00AE055C"/>
    <w:rsid w:val="00AE356C"/>
    <w:rsid w:val="00B0443E"/>
    <w:rsid w:val="00B07E50"/>
    <w:rsid w:val="00B14489"/>
    <w:rsid w:val="00B20E20"/>
    <w:rsid w:val="00B22AAA"/>
    <w:rsid w:val="00B30E5D"/>
    <w:rsid w:val="00B31C6A"/>
    <w:rsid w:val="00B31FF9"/>
    <w:rsid w:val="00B46746"/>
    <w:rsid w:val="00B82B10"/>
    <w:rsid w:val="00B863EB"/>
    <w:rsid w:val="00B8798A"/>
    <w:rsid w:val="00BA6193"/>
    <w:rsid w:val="00BB08CC"/>
    <w:rsid w:val="00BB1DB7"/>
    <w:rsid w:val="00BC7C29"/>
    <w:rsid w:val="00BE2AA0"/>
    <w:rsid w:val="00BE7638"/>
    <w:rsid w:val="00BF3F48"/>
    <w:rsid w:val="00BF5F1E"/>
    <w:rsid w:val="00C270A0"/>
    <w:rsid w:val="00C52C72"/>
    <w:rsid w:val="00C60696"/>
    <w:rsid w:val="00C67FD6"/>
    <w:rsid w:val="00C76A16"/>
    <w:rsid w:val="00C806EF"/>
    <w:rsid w:val="00C92605"/>
    <w:rsid w:val="00CB6405"/>
    <w:rsid w:val="00CC47C7"/>
    <w:rsid w:val="00CD1C34"/>
    <w:rsid w:val="00D01D2E"/>
    <w:rsid w:val="00D0451B"/>
    <w:rsid w:val="00D05661"/>
    <w:rsid w:val="00D113DE"/>
    <w:rsid w:val="00D133BD"/>
    <w:rsid w:val="00D15A3D"/>
    <w:rsid w:val="00D16E08"/>
    <w:rsid w:val="00D41D6B"/>
    <w:rsid w:val="00D4725B"/>
    <w:rsid w:val="00D52571"/>
    <w:rsid w:val="00D57BE7"/>
    <w:rsid w:val="00D73610"/>
    <w:rsid w:val="00DA12CA"/>
    <w:rsid w:val="00DA4FC3"/>
    <w:rsid w:val="00DA57B4"/>
    <w:rsid w:val="00DB20D5"/>
    <w:rsid w:val="00DB5A77"/>
    <w:rsid w:val="00DC1BBB"/>
    <w:rsid w:val="00DC3AD5"/>
    <w:rsid w:val="00DD63FB"/>
    <w:rsid w:val="00DE1847"/>
    <w:rsid w:val="00DF2F10"/>
    <w:rsid w:val="00DF5FEC"/>
    <w:rsid w:val="00E01A97"/>
    <w:rsid w:val="00E07EDF"/>
    <w:rsid w:val="00E20CC7"/>
    <w:rsid w:val="00E63678"/>
    <w:rsid w:val="00E666EB"/>
    <w:rsid w:val="00E743AD"/>
    <w:rsid w:val="00E940A6"/>
    <w:rsid w:val="00E96AF7"/>
    <w:rsid w:val="00ED4103"/>
    <w:rsid w:val="00EE2E89"/>
    <w:rsid w:val="00EE62F7"/>
    <w:rsid w:val="00EF2CF7"/>
    <w:rsid w:val="00EF7BC5"/>
    <w:rsid w:val="00F00D6F"/>
    <w:rsid w:val="00F00DD3"/>
    <w:rsid w:val="00F162AC"/>
    <w:rsid w:val="00F17D64"/>
    <w:rsid w:val="00F45642"/>
    <w:rsid w:val="00F46251"/>
    <w:rsid w:val="00F4740F"/>
    <w:rsid w:val="00F47E6D"/>
    <w:rsid w:val="00F6495C"/>
    <w:rsid w:val="00F67A68"/>
    <w:rsid w:val="00F70EBB"/>
    <w:rsid w:val="00F82FF6"/>
    <w:rsid w:val="00FA0212"/>
    <w:rsid w:val="00FA4F34"/>
    <w:rsid w:val="00FC4B07"/>
    <w:rsid w:val="00FD238B"/>
    <w:rsid w:val="00FE23F9"/>
    <w:rsid w:val="00FE72B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rsid w:val="002F3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character" w:customStyle="1" w:styleId="WW8Num10z0">
    <w:name w:val="WW8Num10z0"/>
    <w:rsid w:val="00355AA7"/>
    <w:rPr>
      <w:rFonts w:ascii="Arial" w:eastAsia="Arial" w:hAnsi="Arial" w:cs="Arial"/>
      <w:b w:val="0"/>
      <w:bCs w:val="0"/>
      <w:i w:val="0"/>
      <w:iCs w:val="0"/>
      <w:strike w:val="0"/>
      <w:dstrike w:val="0"/>
      <w:color w:val="000000"/>
      <w:sz w:val="22"/>
      <w:szCs w:val="22"/>
      <w:u w:val="none"/>
    </w:rPr>
  </w:style>
  <w:style w:type="character" w:styleId="FollowedHyperlink">
    <w:name w:val="FollowedHyperlink"/>
    <w:basedOn w:val="DefaultParagraphFont"/>
    <w:uiPriority w:val="99"/>
    <w:semiHidden/>
    <w:unhideWhenUsed/>
    <w:rsid w:val="006F4C9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4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rsid w:val="002F35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50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pPr>
      <w:spacing w:after="0" w:line="240" w:lineRule="auto"/>
    </w:pPr>
  </w:style>
  <w:style w:type="character" w:customStyle="1" w:styleId="WW8Num10z0">
    <w:name w:val="WW8Num10z0"/>
    <w:rsid w:val="00355AA7"/>
    <w:rPr>
      <w:rFonts w:ascii="Arial" w:eastAsia="Arial" w:hAnsi="Arial" w:cs="Arial"/>
      <w:b w:val="0"/>
      <w:bCs w:val="0"/>
      <w:i w:val="0"/>
      <w:iCs w:val="0"/>
      <w:strike w:val="0"/>
      <w:dstrike w:val="0"/>
      <w:color w:val="000000"/>
      <w:sz w:val="22"/>
      <w:szCs w:val="22"/>
      <w:u w:val="none"/>
    </w:rPr>
  </w:style>
  <w:style w:type="character" w:styleId="FollowedHyperlink">
    <w:name w:val="FollowedHyperlink"/>
    <w:basedOn w:val="DefaultParagraphFont"/>
    <w:uiPriority w:val="99"/>
    <w:semiHidden/>
    <w:unhideWhenUsed/>
    <w:rsid w:val="006F4C9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7813917">
      <w:bodyDiv w:val="1"/>
      <w:marLeft w:val="0"/>
      <w:marRight w:val="0"/>
      <w:marTop w:val="0"/>
      <w:marBottom w:val="0"/>
      <w:divBdr>
        <w:top w:val="none" w:sz="0" w:space="0" w:color="auto"/>
        <w:left w:val="none" w:sz="0" w:space="0" w:color="auto"/>
        <w:bottom w:val="none" w:sz="0" w:space="0" w:color="auto"/>
        <w:right w:val="none" w:sz="0" w:space="0" w:color="auto"/>
      </w:divBdr>
    </w:div>
    <w:div w:id="197548959">
      <w:bodyDiv w:val="1"/>
      <w:marLeft w:val="0"/>
      <w:marRight w:val="0"/>
      <w:marTop w:val="0"/>
      <w:marBottom w:val="0"/>
      <w:divBdr>
        <w:top w:val="none" w:sz="0" w:space="0" w:color="auto"/>
        <w:left w:val="none" w:sz="0" w:space="0" w:color="auto"/>
        <w:bottom w:val="none" w:sz="0" w:space="0" w:color="auto"/>
        <w:right w:val="none" w:sz="0" w:space="0" w:color="auto"/>
      </w:divBdr>
    </w:div>
    <w:div w:id="249824047">
      <w:bodyDiv w:val="1"/>
      <w:marLeft w:val="0"/>
      <w:marRight w:val="0"/>
      <w:marTop w:val="0"/>
      <w:marBottom w:val="0"/>
      <w:divBdr>
        <w:top w:val="none" w:sz="0" w:space="0" w:color="auto"/>
        <w:left w:val="none" w:sz="0" w:space="0" w:color="auto"/>
        <w:bottom w:val="none" w:sz="0" w:space="0" w:color="auto"/>
        <w:right w:val="none" w:sz="0" w:space="0" w:color="auto"/>
      </w:divBdr>
    </w:div>
    <w:div w:id="289937435">
      <w:bodyDiv w:val="1"/>
      <w:marLeft w:val="0"/>
      <w:marRight w:val="0"/>
      <w:marTop w:val="0"/>
      <w:marBottom w:val="0"/>
      <w:divBdr>
        <w:top w:val="none" w:sz="0" w:space="0" w:color="auto"/>
        <w:left w:val="none" w:sz="0" w:space="0" w:color="auto"/>
        <w:bottom w:val="none" w:sz="0" w:space="0" w:color="auto"/>
        <w:right w:val="none" w:sz="0" w:space="0" w:color="auto"/>
      </w:divBdr>
    </w:div>
    <w:div w:id="716201077">
      <w:bodyDiv w:val="1"/>
      <w:marLeft w:val="0"/>
      <w:marRight w:val="0"/>
      <w:marTop w:val="0"/>
      <w:marBottom w:val="0"/>
      <w:divBdr>
        <w:top w:val="none" w:sz="0" w:space="0" w:color="auto"/>
        <w:left w:val="none" w:sz="0" w:space="0" w:color="auto"/>
        <w:bottom w:val="none" w:sz="0" w:space="0" w:color="auto"/>
        <w:right w:val="none" w:sz="0" w:space="0" w:color="auto"/>
      </w:divBdr>
    </w:div>
    <w:div w:id="1247152184">
      <w:bodyDiv w:val="1"/>
      <w:marLeft w:val="0"/>
      <w:marRight w:val="0"/>
      <w:marTop w:val="0"/>
      <w:marBottom w:val="0"/>
      <w:divBdr>
        <w:top w:val="none" w:sz="0" w:space="0" w:color="auto"/>
        <w:left w:val="none" w:sz="0" w:space="0" w:color="auto"/>
        <w:bottom w:val="none" w:sz="0" w:space="0" w:color="auto"/>
        <w:right w:val="none" w:sz="0" w:space="0" w:color="auto"/>
      </w:divBdr>
    </w:div>
    <w:div w:id="1475758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my.hrw.com/sh/ht56nc/0030304563/student/ch14/sec02/qc06/ht56nc14_02_q06fs.htm" TargetMode="External"/><Relationship Id="rId299" Type="http://schemas.openxmlformats.org/officeDocument/2006/relationships/hyperlink" Target="http://my.hrw.com/sh/ht56nc/0030304563/student/ch14/sec01/qc02/ht56nc14_01_q02fs.htm" TargetMode="External"/><Relationship Id="rId21" Type="http://schemas.openxmlformats.org/officeDocument/2006/relationships/hyperlink" Target="http://www.classzone.com/books/earth_science/terc/content/visualizations/es1002/es1002page01.cfm" TargetMode="External"/><Relationship Id="rId63" Type="http://schemas.openxmlformats.org/officeDocument/2006/relationships/hyperlink" Target="http://faculty.washington.edu/chudler/eyetr.html" TargetMode="External"/><Relationship Id="rId159" Type="http://schemas.openxmlformats.org/officeDocument/2006/relationships/hyperlink" Target="http://my.hrw.com/sh/ht56nc/0030304563/student/ch14/sec02/qc05/ht56nc14_02_q05fs.htm" TargetMode="External"/><Relationship Id="rId324" Type="http://schemas.openxmlformats.org/officeDocument/2006/relationships/hyperlink" Target="http://sciencespot.net/Media/atomsfam.pdf" TargetMode="External"/><Relationship Id="rId366" Type="http://schemas.openxmlformats.org/officeDocument/2006/relationships/hyperlink" Target="http://idahoptv.org/dialogue4kids/season7/matter/facts.cfm" TargetMode="External"/><Relationship Id="rId531" Type="http://schemas.openxmlformats.org/officeDocument/2006/relationships/hyperlink" Target="http://my.hrw.com/sh/ht56nc/0030304563/student/ch19/sec03/qc01/ht56nc19_03_q01fs.htm" TargetMode="External"/><Relationship Id="rId573" Type="http://schemas.openxmlformats.org/officeDocument/2006/relationships/hyperlink" Target="http://www.uwsp.edu/cnr/wcee/keep/Mod1/Flow/foodchains.htm" TargetMode="External"/><Relationship Id="rId629" Type="http://schemas.openxmlformats.org/officeDocument/2006/relationships/hyperlink" Target="http://www.astrosociety.org/education/activities/astroacts02.html" TargetMode="External"/><Relationship Id="rId170" Type="http://schemas.openxmlformats.org/officeDocument/2006/relationships/hyperlink" Target="http://my.hrw.com/sh/ht56nc/0030304563/student/ch14/sec02/qc05/ht56nc14_02_q05fs.htm" TargetMode="External"/><Relationship Id="rId226" Type="http://schemas.openxmlformats.org/officeDocument/2006/relationships/hyperlink" Target="http://my.hrw.com/sh/ht56nc/0030304563/student/ch15/sec03/qc02/ht56nc15_03_q02fs.htm" TargetMode="External"/><Relationship Id="rId43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268" Type="http://schemas.openxmlformats.org/officeDocument/2006/relationships/hyperlink" Target="http://missionscience.nasa.gov/ems/01_intro.html" TargetMode="External"/><Relationship Id="rId475" Type="http://schemas.openxmlformats.org/officeDocument/2006/relationships/hyperlink" Target="http://www.walden.com/guide/journey_to_the_center_of_the_earth/" TargetMode="External"/><Relationship Id="rId640" Type="http://schemas.openxmlformats.org/officeDocument/2006/relationships/hyperlink" Target="http://starchild.gsfc.nasa.gov/docs/StarChild/StarChild.html" TargetMode="External"/><Relationship Id="rId32" Type="http://schemas.openxmlformats.org/officeDocument/2006/relationships/hyperlink" Target="http://www.classzone.com/books/earth_science/terc/content/visualizations/es1009/es1009page01.cfm?chapter_no=visualization" TargetMode="External"/><Relationship Id="rId74" Type="http://schemas.openxmlformats.org/officeDocument/2006/relationships/hyperlink" Target="http://www.teachervision.fen.com/eyes/printable/43145.html" TargetMode="External"/><Relationship Id="rId128" Type="http://schemas.openxmlformats.org/officeDocument/2006/relationships/hyperlink" Target="http://my.hrw.com/sh/ht56nc/0030304563/student/ch14/sec02/qc06/ht56nc14_02_q06fs.htm" TargetMode="External"/><Relationship Id="rId335" Type="http://schemas.openxmlformats.org/officeDocument/2006/relationships/hyperlink" Target="http://www.chem4kids.com/files/matter_changes.html" TargetMode="External"/><Relationship Id="rId377" Type="http://schemas.openxmlformats.org/officeDocument/2006/relationships/hyperlink" Target="http://idahoptv.org/dialogue4kids/season7/matter/facts.cfm" TargetMode="External"/><Relationship Id="rId500" Type="http://schemas.openxmlformats.org/officeDocument/2006/relationships/hyperlink" Target="http://school.discoveryeducation.com/schooladventures/soil/teacher_tips.html" TargetMode="External"/><Relationship Id="rId542" Type="http://schemas.openxmlformats.org/officeDocument/2006/relationships/hyperlink" Target="http://my.hrw.com/sh/ht56nc/0030304563/student/ch19/sec03/qc01/ht56nc19_03_q01fs.htm" TargetMode="External"/><Relationship Id="rId584" Type="http://schemas.openxmlformats.org/officeDocument/2006/relationships/hyperlink" Target="http://www.ftexploring.com/me/me2.html" TargetMode="External"/><Relationship Id="rId5" Type="http://schemas.openxmlformats.org/officeDocument/2006/relationships/webSettings" Target="webSettings.xml"/><Relationship Id="rId181" Type="http://schemas.openxmlformats.org/officeDocument/2006/relationships/hyperlink" Target="http://my.hrw.com/sh/ht56nc/0030304563/student/ch15/sec03/qc01/ht56nc15_03_q01fs.htm" TargetMode="External"/><Relationship Id="rId237" Type="http://schemas.openxmlformats.org/officeDocument/2006/relationships/hyperlink" Target="http://my.hrw.com/sh/ht56nc/0030304563/student/ch17/sec02/qc04/ht56nc17_02_q04fs.htm" TargetMode="External"/><Relationship Id="rId40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279" Type="http://schemas.openxmlformats.org/officeDocument/2006/relationships/hyperlink" Target="http://my.hrw.com/sh/ht56nc/0030304563/student/ch14/sec01/qc02/ht56nc14_01_q02fs.htm" TargetMode="External"/><Relationship Id="rId444" Type="http://schemas.openxmlformats.org/officeDocument/2006/relationships/hyperlink" Target="http://jv.gilead.org.il/vt/c_earth/" TargetMode="External"/><Relationship Id="rId486" Type="http://schemas.openxmlformats.org/officeDocument/2006/relationships/hyperlink" Target="http://aspire.cosmic-ray.org/labs/seismic/index.htm" TargetMode="External"/><Relationship Id="rId651" Type="http://schemas.openxmlformats.org/officeDocument/2006/relationships/footer" Target="footer1.xml"/><Relationship Id="rId43" Type="http://schemas.openxmlformats.org/officeDocument/2006/relationships/hyperlink" Target="http://library.thinkquest.org/19537/" TargetMode="External"/><Relationship Id="rId139" Type="http://schemas.openxmlformats.org/officeDocument/2006/relationships/hyperlink" Target="http://my.hrw.com/sh/ht56nc/0030304563/student/ch14/sec02/qc06/ht56nc14_02_q06fs.htm" TargetMode="External"/><Relationship Id="rId290" Type="http://schemas.openxmlformats.org/officeDocument/2006/relationships/hyperlink" Target="http://my.hrw.com/sh/ht56nc/0030304563/student/ch14/sec01/qc02/ht56nc14_01_q02fs.htm" TargetMode="External"/><Relationship Id="rId304" Type="http://schemas.openxmlformats.org/officeDocument/2006/relationships/hyperlink" Target="http://my.hrw.com/sh/ht56nc/0030304563/student/ch14/sec01/qc02/ht56nc14_01_q02fs.htm" TargetMode="External"/><Relationship Id="rId346" Type="http://schemas.openxmlformats.org/officeDocument/2006/relationships/hyperlink" Target="http://www.chem4kids.com/files/matter_changes.html" TargetMode="External"/><Relationship Id="rId38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11" Type="http://schemas.openxmlformats.org/officeDocument/2006/relationships/hyperlink" Target="http://www.google.com/url?q=http%3A%2F%2Fwww.theteachersguide.com%2Fplantsflowers.htm%23Plants%2FFlowers_Printouts&amp;sa=D&amp;sntz=1&amp;usg=AFQjCNFj9Sfbt8iibi0lfPwx0006931dIQ" TargetMode="External"/><Relationship Id="rId553" Type="http://schemas.openxmlformats.org/officeDocument/2006/relationships/hyperlink" Target="http://serendip.brynmawr.edu/sci_edu/waldron/" TargetMode="External"/><Relationship Id="rId609" Type="http://schemas.openxmlformats.org/officeDocument/2006/relationships/hyperlink" Target="http://pbskids.org/zoom/activities/sci/biomeinabaggie.html" TargetMode="External"/><Relationship Id="rId85" Type="http://schemas.openxmlformats.org/officeDocument/2006/relationships/hyperlink" Target="http://www.exploratorium.edu/learning_studio/cow_eye/" TargetMode="External"/><Relationship Id="rId150" Type="http://schemas.openxmlformats.org/officeDocument/2006/relationships/hyperlink" Target="http://my.hrw.com/sh/ht56nc/0030304563/student/ch14/sec02/qc05/ht56nc14_02_q05fs.htm" TargetMode="External"/><Relationship Id="rId192" Type="http://schemas.openxmlformats.org/officeDocument/2006/relationships/hyperlink" Target="http://my.hrw.com/sh/ht56nc/0030304563/student/ch15/sec03/qc01/ht56nc15_03_q01fs.htm" TargetMode="External"/><Relationship Id="rId206" Type="http://schemas.openxmlformats.org/officeDocument/2006/relationships/hyperlink" Target="http://my.hrw.com/sh/ht56nc/0030304563/student/ch15/sec03/qc02/ht56nc15_03_q02fs.htm" TargetMode="External"/><Relationship Id="rId41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95" Type="http://schemas.openxmlformats.org/officeDocument/2006/relationships/hyperlink" Target="http://www.projects.juliantrubin.com/science_fair_project/botany/seed_germination_1.html" TargetMode="External"/><Relationship Id="rId248" Type="http://schemas.openxmlformats.org/officeDocument/2006/relationships/hyperlink" Target="http://my.hrw.com/sh/ht56nc/0030304563/student/ch17/sec02/qc04/ht56nc17_02_q04fs.htm" TargetMode="External"/><Relationship Id="rId455" Type="http://schemas.openxmlformats.org/officeDocument/2006/relationships/hyperlink" Target="http://jv.gilead.org.il/vt/c_earth/" TargetMode="External"/><Relationship Id="rId497" Type="http://schemas.openxmlformats.org/officeDocument/2006/relationships/hyperlink" Target="http://aspire.cosmic-ray.org/labs/seismic/index.htm" TargetMode="External"/><Relationship Id="rId620" Type="http://schemas.openxmlformats.org/officeDocument/2006/relationships/hyperlink" Target="http://www.teachertube.com/viewVideo.php?video_id=14461&amp;title=Phases_of_the_Moon" TargetMode="External"/><Relationship Id="rId12" Type="http://schemas.openxmlformats.org/officeDocument/2006/relationships/hyperlink" Target="http://streaming.discoveryeducation.com/" TargetMode="External"/><Relationship Id="rId108" Type="http://schemas.openxmlformats.org/officeDocument/2006/relationships/hyperlink" Target="http://www.enchantedlearning.com/subjects/anatomy/ear/label/label.shtml" TargetMode="External"/><Relationship Id="rId315" Type="http://schemas.openxmlformats.org/officeDocument/2006/relationships/hyperlink" Target="http://jc-schools.net/PPTs-science.htm" TargetMode="External"/><Relationship Id="rId357" Type="http://schemas.openxmlformats.org/officeDocument/2006/relationships/hyperlink" Target="http://www.neok12.com/States-of-Matter.htm" TargetMode="External"/><Relationship Id="rId522" Type="http://schemas.openxmlformats.org/officeDocument/2006/relationships/hyperlink" Target="http://my.hrw.com/sh/ht56nc/0030304563/student/ch19/sec03/qc01/ht56nc19_03_q01fs.htm" TargetMode="External"/><Relationship Id="rId54" Type="http://schemas.openxmlformats.org/officeDocument/2006/relationships/hyperlink" Target="http://health.howstuffworks.com/human-body/systems/eye/eye.htm" TargetMode="External"/><Relationship Id="rId96" Type="http://schemas.openxmlformats.org/officeDocument/2006/relationships/hyperlink" Target="http://my.hrw.com/sh/ht56nc/0030304563/student/ch16/sec01/qc02/ht56nc16_01_q02fs.htm" TargetMode="External"/><Relationship Id="rId161" Type="http://schemas.openxmlformats.org/officeDocument/2006/relationships/hyperlink" Target="http://my.hrw.com/sh/ht56nc/0030304563/student/ch14/sec02/qc05/ht56nc14_02_q05fs.htm" TargetMode="External"/><Relationship Id="rId217" Type="http://schemas.openxmlformats.org/officeDocument/2006/relationships/hyperlink" Target="http://my.hrw.com/sh/ht56nc/0030304563/student/ch15/sec03/qc02/ht56nc15_03_q02fs.htm" TargetMode="External"/><Relationship Id="rId39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64" Type="http://schemas.openxmlformats.org/officeDocument/2006/relationships/hyperlink" Target="http://serendip.brynmawr.edu/sci_edu/waldron/" TargetMode="External"/><Relationship Id="rId259" Type="http://schemas.openxmlformats.org/officeDocument/2006/relationships/hyperlink" Target="http://my.hrw.com/sh/ht56nc/0030304563/student/ch17/sec02/qc04/ht56nc17_02_q04fs.htm" TargetMode="External"/><Relationship Id="rId42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66" Type="http://schemas.openxmlformats.org/officeDocument/2006/relationships/hyperlink" Target="http://www.walden.com/guide/journey_to_the_center_of_the_earth/" TargetMode="External"/><Relationship Id="rId631" Type="http://schemas.openxmlformats.org/officeDocument/2006/relationships/hyperlink" Target="http://www.astrosociety.org/education/activities/astroacts02.html" TargetMode="External"/><Relationship Id="rId23" Type="http://schemas.openxmlformats.org/officeDocument/2006/relationships/hyperlink" Target="http://www.classzone.com/books/earth_science/terc/content/visualizations/es1002/es1002page01.cfm" TargetMode="External"/><Relationship Id="rId119" Type="http://schemas.openxmlformats.org/officeDocument/2006/relationships/hyperlink" Target="http://my.hrw.com/sh/ht56nc/0030304563/student/ch14/sec02/qc06/ht56nc14_02_q06fs.htm" TargetMode="External"/><Relationship Id="rId270" Type="http://schemas.openxmlformats.org/officeDocument/2006/relationships/hyperlink" Target="http://missionscience.nasa.gov/ems/01_intro.html" TargetMode="External"/><Relationship Id="rId326" Type="http://schemas.openxmlformats.org/officeDocument/2006/relationships/hyperlink" Target="http://sciencespot.net/Media/atomsfam.pdf" TargetMode="External"/><Relationship Id="rId533" Type="http://schemas.openxmlformats.org/officeDocument/2006/relationships/hyperlink" Target="http://my.hrw.com/sh/ht56nc/0030304563/student/ch19/sec03/qc01/ht56nc19_03_q01fs.htm" TargetMode="External"/><Relationship Id="rId65" Type="http://schemas.openxmlformats.org/officeDocument/2006/relationships/hyperlink" Target="http://faculty.washington.edu/chudler/eyetr.html" TargetMode="External"/><Relationship Id="rId130" Type="http://schemas.openxmlformats.org/officeDocument/2006/relationships/hyperlink" Target="http://my.hrw.com/sh/ht56nc/0030304563/student/ch14/sec02/qc06/ht56nc14_02_q06fs.htm" TargetMode="External"/><Relationship Id="rId368" Type="http://schemas.openxmlformats.org/officeDocument/2006/relationships/hyperlink" Target="http://idahoptv.org/dialogue4kids/season7/matter/facts.cfm" TargetMode="External"/><Relationship Id="rId575" Type="http://schemas.openxmlformats.org/officeDocument/2006/relationships/hyperlink" Target="http://www.ftexploring.com/me/me2.html" TargetMode="External"/><Relationship Id="rId172" Type="http://schemas.openxmlformats.org/officeDocument/2006/relationships/hyperlink" Target="http://my.hrw.com/sh/ht56nc/0030304563/student/ch15/sec03/qc01/ht56nc15_03_q01fs.htm" TargetMode="External"/><Relationship Id="rId228" Type="http://schemas.openxmlformats.org/officeDocument/2006/relationships/hyperlink" Target="http://my.hrw.com/sh/ht56nc/0030304563/student/ch15/sec03/qc02/ht56nc15_03_q02fs.htm" TargetMode="External"/><Relationship Id="rId43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77" Type="http://schemas.openxmlformats.org/officeDocument/2006/relationships/hyperlink" Target="http://www.walden.com/guide/journey_to_the_center_of_the_earth/" TargetMode="External"/><Relationship Id="rId600" Type="http://schemas.openxmlformats.org/officeDocument/2006/relationships/hyperlink" Target="http://www.projects.juliantrubin.com/science_fair_project/botany/seed_germination_1.html" TargetMode="External"/><Relationship Id="rId642" Type="http://schemas.openxmlformats.org/officeDocument/2006/relationships/hyperlink" Target="http://starchild.gsfc.nasa.gov/docs/StarChild/StarChild.html" TargetMode="External"/><Relationship Id="rId281" Type="http://schemas.openxmlformats.org/officeDocument/2006/relationships/hyperlink" Target="http://my.hrw.com/sh/ht56nc/0030304563/student/ch14/sec01/qc02/ht56nc14_01_q02fs.htm" TargetMode="External"/><Relationship Id="rId337" Type="http://schemas.openxmlformats.org/officeDocument/2006/relationships/hyperlink" Target="http://www.chem4kids.com/files/matter_changes.html" TargetMode="External"/><Relationship Id="rId502" Type="http://schemas.openxmlformats.org/officeDocument/2006/relationships/hyperlink" Target="http://www.google.com/url?q=http%3A%2F%2Fwww.theteachersguide.com%2Fplantsflowers.htm%23Plants%2FFlowers_Printouts&amp;sa=D&amp;sntz=1&amp;usg=AFQjCNFj9Sfbt8iibi0lfPwx0006931dIQ" TargetMode="External"/><Relationship Id="rId34" Type="http://schemas.openxmlformats.org/officeDocument/2006/relationships/hyperlink" Target="http://www.classzone.com/books/earth_science/terc/content/visualizations/es1009/es1009page01.cfm?chapter_no=visualization" TargetMode="External"/><Relationship Id="rId76" Type="http://schemas.openxmlformats.org/officeDocument/2006/relationships/hyperlink" Target="http://www.teachervision.fen.com/eyes/printable/43145.html" TargetMode="External"/><Relationship Id="rId141" Type="http://schemas.openxmlformats.org/officeDocument/2006/relationships/hyperlink" Target="http://my.hrw.com/sh/ht56nc/0030304563/student/ch14/sec02/qc05/ht56nc14_02_q05fs.htm" TargetMode="External"/><Relationship Id="rId379" Type="http://schemas.openxmlformats.org/officeDocument/2006/relationships/hyperlink" Target="http://idahoptv.org/dialogue4kids/season7/matter/facts.cfm" TargetMode="External"/><Relationship Id="rId544" Type="http://schemas.openxmlformats.org/officeDocument/2006/relationships/hyperlink" Target="http://my.hrw.com/sh/ht56nc/0030304563/student/ch19/sec03/qc01/ht56nc19_03_q01fs.htm" TargetMode="External"/><Relationship Id="rId586" Type="http://schemas.openxmlformats.org/officeDocument/2006/relationships/hyperlink" Target="http://www.ftexploring.com/me/me2.html" TargetMode="External"/><Relationship Id="rId7" Type="http://schemas.openxmlformats.org/officeDocument/2006/relationships/endnotes" Target="endnotes.xml"/><Relationship Id="rId183" Type="http://schemas.openxmlformats.org/officeDocument/2006/relationships/hyperlink" Target="http://my.hrw.com/sh/ht56nc/0030304563/student/ch15/sec03/qc01/ht56nc15_03_q01fs.htm" TargetMode="External"/><Relationship Id="rId239" Type="http://schemas.openxmlformats.org/officeDocument/2006/relationships/hyperlink" Target="http://my.hrw.com/sh/ht56nc/0030304563/student/ch17/sec02/qc04/ht56nc17_02_q04fs.htm" TargetMode="External"/><Relationship Id="rId390"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0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6" Type="http://schemas.openxmlformats.org/officeDocument/2006/relationships/hyperlink" Target="http://jv.gilead.org.il/vt/c_earth/" TargetMode="External"/><Relationship Id="rId611" Type="http://schemas.openxmlformats.org/officeDocument/2006/relationships/hyperlink" Target="http://pbskids.org/zoom/activities/sci/biomeinabaggie.html" TargetMode="External"/><Relationship Id="rId653" Type="http://schemas.openxmlformats.org/officeDocument/2006/relationships/theme" Target="theme/theme1.xml"/><Relationship Id="rId250" Type="http://schemas.openxmlformats.org/officeDocument/2006/relationships/hyperlink" Target="http://my.hrw.com/sh/ht56nc/0030304563/student/ch17/sec02/qc04/ht56nc17_02_q04fs.htm" TargetMode="External"/><Relationship Id="rId292" Type="http://schemas.openxmlformats.org/officeDocument/2006/relationships/hyperlink" Target="http://my.hrw.com/sh/ht56nc/0030304563/student/ch14/sec01/qc02/ht56nc14_01_q02fs.htm" TargetMode="External"/><Relationship Id="rId306" Type="http://schemas.openxmlformats.org/officeDocument/2006/relationships/hyperlink" Target="http://my.hrw.com/sh/ht56nc/0030304563/student/ch14/sec01/qc02/ht56nc14_01_q02fs.htm" TargetMode="External"/><Relationship Id="rId488" Type="http://schemas.openxmlformats.org/officeDocument/2006/relationships/hyperlink" Target="http://aspire.cosmic-ray.org/labs/seismic/index.htm" TargetMode="External"/><Relationship Id="rId45" Type="http://schemas.openxmlformats.org/officeDocument/2006/relationships/hyperlink" Target="http://library.thinkquest.org/19537/" TargetMode="External"/><Relationship Id="rId87" Type="http://schemas.openxmlformats.org/officeDocument/2006/relationships/hyperlink" Target="http://www.exploratorium.edu/learning_studio/cow_eye/" TargetMode="External"/><Relationship Id="rId110" Type="http://schemas.openxmlformats.org/officeDocument/2006/relationships/hyperlink" Target="http://my.hrw.com/sh/ht56nc/0030304563/student/ch14/sec02/qc06/ht56nc14_02_q06fs.htm" TargetMode="External"/><Relationship Id="rId348" Type="http://schemas.openxmlformats.org/officeDocument/2006/relationships/hyperlink" Target="http://www.chem4kids.com/files/matter_changes.html" TargetMode="External"/><Relationship Id="rId513" Type="http://schemas.openxmlformats.org/officeDocument/2006/relationships/hyperlink" Target="http://www.google.com/url?q=http%3A%2F%2Fwww.mbgnet.net%2Fbioplants%2F&amp;sa=D&amp;sntz=1&amp;usg=AFQjCNF-Fcs0B_LePt9x3R_EtFtWMB1WTQ" TargetMode="External"/><Relationship Id="rId555" Type="http://schemas.openxmlformats.org/officeDocument/2006/relationships/hyperlink" Target="http://serendip.brynmawr.edu/sci_edu/waldron/" TargetMode="External"/><Relationship Id="rId597" Type="http://schemas.openxmlformats.org/officeDocument/2006/relationships/hyperlink" Target="http://www.projects.juliantrubin.com/science_fair_project/botany/seed_germination_1.html" TargetMode="External"/><Relationship Id="rId152" Type="http://schemas.openxmlformats.org/officeDocument/2006/relationships/hyperlink" Target="http://my.hrw.com/sh/ht56nc/0030304563/student/ch14/sec02/qc05/ht56nc14_02_q05fs.htm" TargetMode="External"/><Relationship Id="rId194" Type="http://schemas.openxmlformats.org/officeDocument/2006/relationships/hyperlink" Target="http://my.hrw.com/sh/ht56nc/0030304563/student/ch15/sec03/qc01/ht56nc15_03_q01fs.htm" TargetMode="External"/><Relationship Id="rId208" Type="http://schemas.openxmlformats.org/officeDocument/2006/relationships/hyperlink" Target="http://my.hrw.com/sh/ht56nc/0030304563/student/ch15/sec03/qc02/ht56nc15_03_q02fs.htm" TargetMode="External"/><Relationship Id="rId41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57" Type="http://schemas.openxmlformats.org/officeDocument/2006/relationships/hyperlink" Target="http://jv.gilead.org.il/vt/c_earth/" TargetMode="External"/><Relationship Id="rId622" Type="http://schemas.openxmlformats.org/officeDocument/2006/relationships/hyperlink" Target="http://www.teachertube.com/viewVideo.php?video_id=14461&amp;title=Phases_of_the_Moon" TargetMode="External"/><Relationship Id="rId261" Type="http://schemas.openxmlformats.org/officeDocument/2006/relationships/hyperlink" Target="http://my.hrw.com/sh/ht56nc/0030304563/student/ch17/sec02/qc04/ht56nc17_02_q04fs.htm" TargetMode="External"/><Relationship Id="rId499" Type="http://schemas.openxmlformats.org/officeDocument/2006/relationships/hyperlink" Target="http://www.windows2universe.org/teacher_resources/teach_snacktectonics.html" TargetMode="External"/><Relationship Id="rId14" Type="http://schemas.openxmlformats.org/officeDocument/2006/relationships/hyperlink" Target="http://betterlesson.org/" TargetMode="External"/><Relationship Id="rId56" Type="http://schemas.openxmlformats.org/officeDocument/2006/relationships/hyperlink" Target="http://health.howstuffworks.com/human-body/systems/eye/eye.htm" TargetMode="External"/><Relationship Id="rId317" Type="http://schemas.openxmlformats.org/officeDocument/2006/relationships/hyperlink" Target="http://jc-schools.net/PPTs-science.htm" TargetMode="External"/><Relationship Id="rId359" Type="http://schemas.openxmlformats.org/officeDocument/2006/relationships/hyperlink" Target="http://www.neok12.com/States-of-Matter.htm" TargetMode="External"/><Relationship Id="rId524" Type="http://schemas.openxmlformats.org/officeDocument/2006/relationships/hyperlink" Target="http://my.hrw.com/sh/ht56nc/0030304563/student/ch19/sec03/qc01/ht56nc19_03_q01fs.htm" TargetMode="External"/><Relationship Id="rId566" Type="http://schemas.openxmlformats.org/officeDocument/2006/relationships/hyperlink" Target="http://serendip.brynmawr.edu/sci_edu/waldron/" TargetMode="External"/><Relationship Id="rId98" Type="http://schemas.openxmlformats.org/officeDocument/2006/relationships/hyperlink" Target="http://my.hrw.com/sh/ht56nc/0030304563/student/ch16/sec01/qc02/ht56nc16_01_q02fs.htm" TargetMode="External"/><Relationship Id="rId121" Type="http://schemas.openxmlformats.org/officeDocument/2006/relationships/hyperlink" Target="http://my.hrw.com/sh/ht56nc/0030304563/student/ch14/sec02/qc06/ht56nc14_02_q06fs.htm" TargetMode="External"/><Relationship Id="rId163" Type="http://schemas.openxmlformats.org/officeDocument/2006/relationships/hyperlink" Target="http://my.hrw.com/sh/ht56nc/0030304563/student/ch14/sec02/qc05/ht56nc14_02_q05fs.htm" TargetMode="External"/><Relationship Id="rId219" Type="http://schemas.openxmlformats.org/officeDocument/2006/relationships/hyperlink" Target="http://my.hrw.com/sh/ht56nc/0030304563/student/ch15/sec03/qc02/ht56nc15_03_q02fs.htm" TargetMode="External"/><Relationship Id="rId370" Type="http://schemas.openxmlformats.org/officeDocument/2006/relationships/hyperlink" Target="http://idahoptv.org/dialogue4kids/season7/matter/facts.cfm" TargetMode="External"/><Relationship Id="rId42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33" Type="http://schemas.openxmlformats.org/officeDocument/2006/relationships/hyperlink" Target="http://cas.sdss.org/dr7/en/" TargetMode="External"/><Relationship Id="rId230" Type="http://schemas.openxmlformats.org/officeDocument/2006/relationships/hyperlink" Target="http://my.hrw.com/sh/ht56nc/0030304563/student/ch15/sec03/qc02/ht56nc15_03_q02fs.htm" TargetMode="External"/><Relationship Id="rId468" Type="http://schemas.openxmlformats.org/officeDocument/2006/relationships/hyperlink" Target="http://www.walden.com/guide/journey_to_the_center_of_the_earth/" TargetMode="External"/><Relationship Id="rId25" Type="http://schemas.openxmlformats.org/officeDocument/2006/relationships/hyperlink" Target="http://www.classzone.com/books/earth_science/terc/content/visualizations/es1009/es1009page01.cfm?chapter_no=visualization" TargetMode="External"/><Relationship Id="rId67" Type="http://schemas.openxmlformats.org/officeDocument/2006/relationships/hyperlink" Target="http://faculty.washington.edu/chudler/eyetr.html" TargetMode="External"/><Relationship Id="rId272" Type="http://schemas.openxmlformats.org/officeDocument/2006/relationships/hyperlink" Target="http://missionscience.nasa.gov/ems/01_intro.html" TargetMode="External"/><Relationship Id="rId328" Type="http://schemas.openxmlformats.org/officeDocument/2006/relationships/hyperlink" Target="http://sciencespot.net/Media/atomsfam.pdf" TargetMode="External"/><Relationship Id="rId535" Type="http://schemas.openxmlformats.org/officeDocument/2006/relationships/hyperlink" Target="http://my.hrw.com/sh/ht56nc/0030304563/student/ch19/sec03/qc01/ht56nc19_03_q01fs.htm" TargetMode="External"/><Relationship Id="rId577" Type="http://schemas.openxmlformats.org/officeDocument/2006/relationships/hyperlink" Target="http://www.ftexploring.com/me/me2.html" TargetMode="External"/><Relationship Id="rId132" Type="http://schemas.openxmlformats.org/officeDocument/2006/relationships/hyperlink" Target="http://my.hrw.com/sh/ht56nc/0030304563/student/ch14/sec02/qc06/ht56nc14_02_q06fs.htm" TargetMode="External"/><Relationship Id="rId174" Type="http://schemas.openxmlformats.org/officeDocument/2006/relationships/hyperlink" Target="http://my.hrw.com/sh/ht56nc/0030304563/student/ch15/sec03/qc01/ht56nc15_03_q01fs.htm" TargetMode="External"/><Relationship Id="rId381" Type="http://schemas.openxmlformats.org/officeDocument/2006/relationships/hyperlink" Target="http://idahoptv.org/dialogue4kids/season7/matter/facts.cfm" TargetMode="External"/><Relationship Id="rId602" Type="http://schemas.openxmlformats.org/officeDocument/2006/relationships/hyperlink" Target="http://www.projects.juliantrubin.com/science_fair_project/botany/seed_germination_1.html" TargetMode="External"/><Relationship Id="rId241" Type="http://schemas.openxmlformats.org/officeDocument/2006/relationships/hyperlink" Target="http://my.hrw.com/sh/ht56nc/0030304563/student/ch17/sec02/qc04/ht56nc17_02_q04fs.htm" TargetMode="External"/><Relationship Id="rId43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79" Type="http://schemas.openxmlformats.org/officeDocument/2006/relationships/hyperlink" Target="http://www.walden.com/guide/journey_to_the_center_of_the_earth/" TargetMode="External"/><Relationship Id="rId644" Type="http://schemas.openxmlformats.org/officeDocument/2006/relationships/hyperlink" Target="http://www.faulkes-telescope.com/" TargetMode="External"/><Relationship Id="rId36" Type="http://schemas.openxmlformats.org/officeDocument/2006/relationships/hyperlink" Target="http://earthquake.usgs.gov/learn/kids/" TargetMode="External"/><Relationship Id="rId283" Type="http://schemas.openxmlformats.org/officeDocument/2006/relationships/hyperlink" Target="http://my.hrw.com/sh/ht56nc/0030304563/student/ch14/sec01/qc02/ht56nc14_01_q02fs.htm" TargetMode="External"/><Relationship Id="rId339" Type="http://schemas.openxmlformats.org/officeDocument/2006/relationships/hyperlink" Target="http://www.chem4kids.com/files/matter_changes.html" TargetMode="External"/><Relationship Id="rId490" Type="http://schemas.openxmlformats.org/officeDocument/2006/relationships/hyperlink" Target="http://aspire.cosmic-ray.org/labs/seismic/index.htm" TargetMode="External"/><Relationship Id="rId504" Type="http://schemas.openxmlformats.org/officeDocument/2006/relationships/hyperlink" Target="http://www.google.com/url?q=http%3A%2F%2Fwww.theteachersguide.com%2Fplantsflowers.htm%23Plants%2FFlowers_Printouts&amp;sa=D&amp;sntz=1&amp;usg=AFQjCNFj9Sfbt8iibi0lfPwx0006931dIQ" TargetMode="External"/><Relationship Id="rId546" Type="http://schemas.openxmlformats.org/officeDocument/2006/relationships/hyperlink" Target="http://my.hrw.com/sh/ht56nc/0030304563/student/ch19/sec03/qc01/ht56nc19_03_q01fs.htm" TargetMode="External"/><Relationship Id="rId78" Type="http://schemas.openxmlformats.org/officeDocument/2006/relationships/hyperlink" Target="http://www.teachervision.fen.com/eyes/printable/43145.html" TargetMode="External"/><Relationship Id="rId101" Type="http://schemas.openxmlformats.org/officeDocument/2006/relationships/hyperlink" Target="http://my.hrw.com/sh/ht56nc/0030304563/student/ch16/sec01/qc02/ht56nc16_01_q02fs.htm" TargetMode="External"/><Relationship Id="rId143" Type="http://schemas.openxmlformats.org/officeDocument/2006/relationships/hyperlink" Target="http://my.hrw.com/sh/ht56nc/0030304563/student/ch14/sec02/qc05/ht56nc14_02_q05fs.htm" TargetMode="External"/><Relationship Id="rId185" Type="http://schemas.openxmlformats.org/officeDocument/2006/relationships/hyperlink" Target="http://my.hrw.com/sh/ht56nc/0030304563/student/ch15/sec03/qc01/ht56nc15_03_q01fs.htm" TargetMode="External"/><Relationship Id="rId350" Type="http://schemas.openxmlformats.org/officeDocument/2006/relationships/hyperlink" Target="http://www.chem4kids.com/files/matter_changes.html" TargetMode="External"/><Relationship Id="rId40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88" Type="http://schemas.openxmlformats.org/officeDocument/2006/relationships/hyperlink" Target="http://www.ftexploring.com/me/me2.html" TargetMode="External"/><Relationship Id="rId9" Type="http://schemas.openxmlformats.org/officeDocument/2006/relationships/hyperlink" Target="http://www.thinkfinity.org" TargetMode="External"/><Relationship Id="rId210" Type="http://schemas.openxmlformats.org/officeDocument/2006/relationships/hyperlink" Target="http://my.hrw.com/sh/ht56nc/0030304563/student/ch15/sec03/qc02/ht56nc15_03_q02fs.htm" TargetMode="External"/><Relationship Id="rId39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8" Type="http://schemas.openxmlformats.org/officeDocument/2006/relationships/hyperlink" Target="http://jv.gilead.org.il/vt/c_earth/" TargetMode="External"/><Relationship Id="rId613"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655" Type="http://schemas.microsoft.com/office/2007/relationships/stylesWithEffects" Target="stylesWithEffects.xml"/><Relationship Id="rId252" Type="http://schemas.openxmlformats.org/officeDocument/2006/relationships/hyperlink" Target="http://my.hrw.com/sh/ht56nc/0030304563/student/ch17/sec02/qc04/ht56nc17_02_q04fs.htm" TargetMode="External"/><Relationship Id="rId294" Type="http://schemas.openxmlformats.org/officeDocument/2006/relationships/hyperlink" Target="http://my.hrw.com/sh/ht56nc/0030304563/student/ch14/sec01/qc02/ht56nc14_01_q02fs.htm" TargetMode="External"/><Relationship Id="rId308" Type="http://schemas.openxmlformats.org/officeDocument/2006/relationships/hyperlink" Target="http://my.hrw.com/sh/ht56nc/0030304563/student/ch14/sec01/qc02/ht56nc14_01_q02fs.htm" TargetMode="External"/><Relationship Id="rId515" Type="http://schemas.openxmlformats.org/officeDocument/2006/relationships/hyperlink" Target="http://www.google.com/url?q=http%3A%2F%2Fwww.mbgnet.net%2Fbioplants%2F&amp;sa=D&amp;sntz=1&amp;usg=AFQjCNF-Fcs0B_LePt9x3R_EtFtWMB1WTQ" TargetMode="External"/><Relationship Id="rId47" Type="http://schemas.openxmlformats.org/officeDocument/2006/relationships/hyperlink" Target="http://www.glencoe.com/sites/common_assets/science/virtual_labs/CT05/CT05.html" TargetMode="External"/><Relationship Id="rId89" Type="http://schemas.openxmlformats.org/officeDocument/2006/relationships/hyperlink" Target="http://www.youtube.com/watch?v=Gf33ueRXMzQ" TargetMode="External"/><Relationship Id="rId112" Type="http://schemas.openxmlformats.org/officeDocument/2006/relationships/hyperlink" Target="http://my.hrw.com/sh/ht56nc/0030304563/student/ch14/sec02/qc06/ht56nc14_02_q06fs.htm" TargetMode="External"/><Relationship Id="rId154" Type="http://schemas.openxmlformats.org/officeDocument/2006/relationships/hyperlink" Target="http://my.hrw.com/sh/ht56nc/0030304563/student/ch14/sec02/qc05/ht56nc14_02_q05fs.htm" TargetMode="External"/><Relationship Id="rId361" Type="http://schemas.openxmlformats.org/officeDocument/2006/relationships/hyperlink" Target="http://www.neok12.com/States-of-Matter.htm" TargetMode="External"/><Relationship Id="rId557" Type="http://schemas.openxmlformats.org/officeDocument/2006/relationships/hyperlink" Target="http://serendip.brynmawr.edu/sci_edu/waldron/" TargetMode="External"/><Relationship Id="rId599" Type="http://schemas.openxmlformats.org/officeDocument/2006/relationships/hyperlink" Target="http://www.projects.juliantrubin.com/science_fair_project/botany/seed_germination_1.html" TargetMode="External"/><Relationship Id="rId196" Type="http://schemas.openxmlformats.org/officeDocument/2006/relationships/hyperlink" Target="http://my.hrw.com/sh/ht56nc/0030304563/student/ch15/sec03/qc01/ht56nc15_03_q01fs.htm" TargetMode="External"/><Relationship Id="rId41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59" Type="http://schemas.openxmlformats.org/officeDocument/2006/relationships/hyperlink" Target="http://www.walden.com/guide/journey_to_the_center_of_the_earth/" TargetMode="External"/><Relationship Id="rId624" Type="http://schemas.openxmlformats.org/officeDocument/2006/relationships/hyperlink" Target="http://www.teachertube.com/viewVideo.php?video_id=14461&amp;title=Phases_of_the_Moon" TargetMode="External"/><Relationship Id="rId16" Type="http://schemas.openxmlformats.org/officeDocument/2006/relationships/hyperlink" Target="http://www.nysedregents.org/grade8/science/home.html" TargetMode="External"/><Relationship Id="rId221" Type="http://schemas.openxmlformats.org/officeDocument/2006/relationships/hyperlink" Target="http://my.hrw.com/sh/ht56nc/0030304563/student/ch15/sec03/qc02/ht56nc15_03_q02fs.htm" TargetMode="External"/><Relationship Id="rId263" Type="http://schemas.openxmlformats.org/officeDocument/2006/relationships/hyperlink" Target="http://my.hrw.com/sh/ht56nc/0030304563/student/ch17/sec02/qc04/ht56nc17_02_q04fs.htm" TargetMode="External"/><Relationship Id="rId319" Type="http://schemas.openxmlformats.org/officeDocument/2006/relationships/hyperlink" Target="http://jc-schools.net/PPTs-science.htm" TargetMode="External"/><Relationship Id="rId470" Type="http://schemas.openxmlformats.org/officeDocument/2006/relationships/hyperlink" Target="http://www.walden.com/guide/journey_to_the_center_of_the_earth/" TargetMode="External"/><Relationship Id="rId526" Type="http://schemas.openxmlformats.org/officeDocument/2006/relationships/hyperlink" Target="http://my.hrw.com/sh/ht56nc/0030304563/student/ch19/sec03/qc01/ht56nc19_03_q01fs.htm" TargetMode="External"/><Relationship Id="rId58" Type="http://schemas.openxmlformats.org/officeDocument/2006/relationships/hyperlink" Target="http://health.howstuffworks.com/human-body/systems/eye/eye.htm" TargetMode="External"/><Relationship Id="rId123" Type="http://schemas.openxmlformats.org/officeDocument/2006/relationships/hyperlink" Target="http://my.hrw.com/sh/ht56nc/0030304563/student/ch14/sec02/qc06/ht56nc14_02_q06fs.htm" TargetMode="External"/><Relationship Id="rId330" Type="http://schemas.openxmlformats.org/officeDocument/2006/relationships/hyperlink" Target="http://sciencespot.net/Media/atomsfam.pdf" TargetMode="External"/><Relationship Id="rId568" Type="http://schemas.openxmlformats.org/officeDocument/2006/relationships/hyperlink" Target="http://www.uwsp.edu/cnr/wcee/keep/Mod1/Flow/foodchains.htm" TargetMode="External"/><Relationship Id="rId165" Type="http://schemas.openxmlformats.org/officeDocument/2006/relationships/hyperlink" Target="http://my.hrw.com/sh/ht56nc/0030304563/student/ch14/sec02/qc05/ht56nc14_02_q05fs.htm" TargetMode="External"/><Relationship Id="rId372" Type="http://schemas.openxmlformats.org/officeDocument/2006/relationships/hyperlink" Target="http://idahoptv.org/dialogue4kids/season7/matter/facts.cfm" TargetMode="External"/><Relationship Id="rId42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35" Type="http://schemas.openxmlformats.org/officeDocument/2006/relationships/hyperlink" Target="http://starchild.gsfc.nasa.gov/docs/StarChild/StarChild.html" TargetMode="External"/><Relationship Id="rId232" Type="http://schemas.openxmlformats.org/officeDocument/2006/relationships/hyperlink" Target="http://my.hrw.com/sh/ht56nc/0030304563/student/ch15/sec03/qc02/ht56nc15_03_q02fs.htm" TargetMode="External"/><Relationship Id="rId274" Type="http://schemas.openxmlformats.org/officeDocument/2006/relationships/hyperlink" Target="http://missionscience.nasa.gov/ems/01_intro.html" TargetMode="External"/><Relationship Id="rId481" Type="http://schemas.openxmlformats.org/officeDocument/2006/relationships/hyperlink" Target="http://www.walden.com/guide/journey_to_the_center_of_the_earth/" TargetMode="External"/><Relationship Id="rId27" Type="http://schemas.openxmlformats.org/officeDocument/2006/relationships/hyperlink" Target="http://www.classzone.com/books/earth_science/terc/content/visualizations/es1009/es1009page01.cfm?chapter_no=visualization" TargetMode="External"/><Relationship Id="rId69" Type="http://schemas.openxmlformats.org/officeDocument/2006/relationships/hyperlink" Target="http://faculty.washington.edu/chudler/eyetr.html" TargetMode="External"/><Relationship Id="rId134" Type="http://schemas.openxmlformats.org/officeDocument/2006/relationships/hyperlink" Target="http://my.hrw.com/sh/ht56nc/0030304563/student/ch14/sec02/qc06/ht56nc14_02_q06fs.htm" TargetMode="External"/><Relationship Id="rId537" Type="http://schemas.openxmlformats.org/officeDocument/2006/relationships/hyperlink" Target="http://my.hrw.com/sh/ht56nc/0030304563/student/ch19/sec03/qc01/ht56nc19_03_q01fs.htm" TargetMode="External"/><Relationship Id="rId579" Type="http://schemas.openxmlformats.org/officeDocument/2006/relationships/hyperlink" Target="http://www.ftexploring.com/me/me2.html" TargetMode="External"/><Relationship Id="rId80" Type="http://schemas.openxmlformats.org/officeDocument/2006/relationships/hyperlink" Target="http://www.teachervision.fen.com/eyes/printable/43145.html" TargetMode="External"/><Relationship Id="rId176" Type="http://schemas.openxmlformats.org/officeDocument/2006/relationships/hyperlink" Target="http://my.hrw.com/sh/ht56nc/0030304563/student/ch15/sec03/qc01/ht56nc15_03_q01fs.htm" TargetMode="External"/><Relationship Id="rId341" Type="http://schemas.openxmlformats.org/officeDocument/2006/relationships/hyperlink" Target="http://www.chem4kids.com/files/matter_changes.html" TargetMode="External"/><Relationship Id="rId38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3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90" Type="http://schemas.openxmlformats.org/officeDocument/2006/relationships/hyperlink" Target="http://www.projects.juliantrubin.com/science_fair_project/botany/seed_germination_1.html" TargetMode="External"/><Relationship Id="rId604" Type="http://schemas.openxmlformats.org/officeDocument/2006/relationships/hyperlink" Target="http://www.projects.juliantrubin.com/science_fair_project/botany/seed_germination_1.html" TargetMode="External"/><Relationship Id="rId646" Type="http://schemas.openxmlformats.org/officeDocument/2006/relationships/hyperlink" Target="http://www.faulkes-telescope.com/" TargetMode="External"/><Relationship Id="rId201" Type="http://schemas.openxmlformats.org/officeDocument/2006/relationships/hyperlink" Target="http://my.hrw.com/sh/ht56nc/0030304563/student/ch15/sec03/qc01/ht56nc15_03_q01fs.htm" TargetMode="External"/><Relationship Id="rId243" Type="http://schemas.openxmlformats.org/officeDocument/2006/relationships/hyperlink" Target="http://my.hrw.com/sh/ht56nc/0030304563/student/ch17/sec02/qc04/ht56nc17_02_q04fs.htm" TargetMode="External"/><Relationship Id="rId285" Type="http://schemas.openxmlformats.org/officeDocument/2006/relationships/hyperlink" Target="http://my.hrw.com/sh/ht56nc/0030304563/student/ch14/sec01/qc02/ht56nc14_01_q02fs.htm" TargetMode="External"/><Relationship Id="rId450" Type="http://schemas.openxmlformats.org/officeDocument/2006/relationships/hyperlink" Target="http://jv.gilead.org.il/vt/c_earth/" TargetMode="External"/><Relationship Id="rId506" Type="http://schemas.openxmlformats.org/officeDocument/2006/relationships/hyperlink" Target="http://www.google.com/url?q=http%3A%2F%2Fwww.theteachersguide.com%2Fplantsflowers.htm%23Plants%2FFlowers_Printouts&amp;sa=D&amp;sntz=1&amp;usg=AFQjCNFj9Sfbt8iibi0lfPwx0006931dIQ" TargetMode="External"/><Relationship Id="rId38" Type="http://schemas.openxmlformats.org/officeDocument/2006/relationships/hyperlink" Target="http://earthquake.usgs.gov/learn/kids/" TargetMode="External"/><Relationship Id="rId103" Type="http://schemas.openxmlformats.org/officeDocument/2006/relationships/hyperlink" Target="http://www.enchantedlearning.com/subjects/anatomy/ear/label/label.shtml" TargetMode="External"/><Relationship Id="rId310" Type="http://schemas.openxmlformats.org/officeDocument/2006/relationships/hyperlink" Target="http://jc-schools.net/PPTs-science.htm" TargetMode="External"/><Relationship Id="rId492" Type="http://schemas.openxmlformats.org/officeDocument/2006/relationships/hyperlink" Target="http://aspire.cosmic-ray.org/labs/seismic/index.htm" TargetMode="External"/><Relationship Id="rId548" Type="http://schemas.openxmlformats.org/officeDocument/2006/relationships/hyperlink" Target="http://my.hrw.com/sh/ht56nc/0030304563/student/ch19/sec03/qc01/ht56nc19_03_q01fs.htm" TargetMode="External"/><Relationship Id="rId91" Type="http://schemas.openxmlformats.org/officeDocument/2006/relationships/hyperlink" Target="http://www.youtube.com/watch?v=Gf33ueRXMzQ" TargetMode="External"/><Relationship Id="rId145" Type="http://schemas.openxmlformats.org/officeDocument/2006/relationships/hyperlink" Target="http://my.hrw.com/sh/ht56nc/0030304563/student/ch14/sec02/qc05/ht56nc14_02_q05fs.htm" TargetMode="External"/><Relationship Id="rId187" Type="http://schemas.openxmlformats.org/officeDocument/2006/relationships/hyperlink" Target="http://my.hrw.com/sh/ht56nc/0030304563/student/ch15/sec03/qc01/ht56nc15_03_q01fs.htm" TargetMode="External"/><Relationship Id="rId352" Type="http://schemas.openxmlformats.org/officeDocument/2006/relationships/hyperlink" Target="http://www.neok12.com/States-of-Matter.htm" TargetMode="External"/><Relationship Id="rId39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0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15"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212" Type="http://schemas.openxmlformats.org/officeDocument/2006/relationships/hyperlink" Target="http://my.hrw.com/sh/ht56nc/0030304563/student/ch15/sec03/qc02/ht56nc15_03_q02fs.htm" TargetMode="External"/><Relationship Id="rId254" Type="http://schemas.openxmlformats.org/officeDocument/2006/relationships/hyperlink" Target="http://my.hrw.com/sh/ht56nc/0030304563/student/ch17/sec02/qc04/ht56nc17_02_q04fs.htm" TargetMode="External"/><Relationship Id="rId28" Type="http://schemas.openxmlformats.org/officeDocument/2006/relationships/hyperlink" Target="http://www.classzone.com/books/earth_science/terc/content/visualizations/es1009/es1009page01.cfm?chapter_no=visualization" TargetMode="External"/><Relationship Id="rId49" Type="http://schemas.openxmlformats.org/officeDocument/2006/relationships/hyperlink" Target="http://science.hq.nasa.gov/kids/imagers/ems/visible.html" TargetMode="External"/><Relationship Id="rId114" Type="http://schemas.openxmlformats.org/officeDocument/2006/relationships/hyperlink" Target="http://my.hrw.com/sh/ht56nc/0030304563/student/ch14/sec02/qc06/ht56nc14_02_q06fs.htm" TargetMode="External"/><Relationship Id="rId275" Type="http://schemas.openxmlformats.org/officeDocument/2006/relationships/hyperlink" Target="http://missionscience.nasa.gov/ems/01_intro.html" TargetMode="External"/><Relationship Id="rId296" Type="http://schemas.openxmlformats.org/officeDocument/2006/relationships/hyperlink" Target="http://my.hrw.com/sh/ht56nc/0030304563/student/ch14/sec01/qc02/ht56nc14_01_q02fs.htm" TargetMode="External"/><Relationship Id="rId300" Type="http://schemas.openxmlformats.org/officeDocument/2006/relationships/hyperlink" Target="http://my.hrw.com/sh/ht56nc/0030304563/student/ch14/sec01/qc02/ht56nc14_01_q02fs.htm" TargetMode="External"/><Relationship Id="rId461" Type="http://schemas.openxmlformats.org/officeDocument/2006/relationships/hyperlink" Target="http://www.walden.com/guide/journey_to_the_center_of_the_earth/" TargetMode="External"/><Relationship Id="rId482" Type="http://schemas.openxmlformats.org/officeDocument/2006/relationships/hyperlink" Target="http://aspire.cosmic-ray.org/labs/seismic/index.htm" TargetMode="External"/><Relationship Id="rId517" Type="http://schemas.openxmlformats.org/officeDocument/2006/relationships/hyperlink" Target="http://www.google.com/url?q=http%3A%2F%2Fwww.mbgnet.net%2Fbioplants%2F&amp;sa=D&amp;sntz=1&amp;usg=AFQjCNF-Fcs0B_LePt9x3R_EtFtWMB1WTQ" TargetMode="External"/><Relationship Id="rId538" Type="http://schemas.openxmlformats.org/officeDocument/2006/relationships/hyperlink" Target="http://my.hrw.com/sh/ht56nc/0030304563/student/ch19/sec03/qc01/ht56nc19_03_q01fs.htm" TargetMode="External"/><Relationship Id="rId559" Type="http://schemas.openxmlformats.org/officeDocument/2006/relationships/hyperlink" Target="http://serendip.brynmawr.edu/sci_edu/waldron/" TargetMode="External"/><Relationship Id="rId60" Type="http://schemas.openxmlformats.org/officeDocument/2006/relationships/hyperlink" Target="http://faculty.washington.edu/chudler/eyetr.html" TargetMode="External"/><Relationship Id="rId81" Type="http://schemas.openxmlformats.org/officeDocument/2006/relationships/hyperlink" Target="http://www.exploratorium.edu/learning_studio/cow_eye/" TargetMode="External"/><Relationship Id="rId135" Type="http://schemas.openxmlformats.org/officeDocument/2006/relationships/hyperlink" Target="http://my.hrw.com/sh/ht56nc/0030304563/student/ch14/sec02/qc06/ht56nc14_02_q06fs.htm" TargetMode="External"/><Relationship Id="rId156" Type="http://schemas.openxmlformats.org/officeDocument/2006/relationships/hyperlink" Target="http://my.hrw.com/sh/ht56nc/0030304563/student/ch14/sec02/qc05/ht56nc14_02_q05fs.htm" TargetMode="External"/><Relationship Id="rId177" Type="http://schemas.openxmlformats.org/officeDocument/2006/relationships/hyperlink" Target="http://my.hrw.com/sh/ht56nc/0030304563/student/ch15/sec03/qc01/ht56nc15_03_q01fs.htm" TargetMode="External"/><Relationship Id="rId198" Type="http://schemas.openxmlformats.org/officeDocument/2006/relationships/hyperlink" Target="http://my.hrw.com/sh/ht56nc/0030304563/student/ch15/sec03/qc01/ht56nc15_03_q01fs.htm" TargetMode="External"/><Relationship Id="rId321" Type="http://schemas.openxmlformats.org/officeDocument/2006/relationships/hyperlink" Target="http://jc-schools.net/PPTs-science.htm" TargetMode="External"/><Relationship Id="rId342" Type="http://schemas.openxmlformats.org/officeDocument/2006/relationships/hyperlink" Target="http://www.chem4kids.com/files/matter_changes.html" TargetMode="External"/><Relationship Id="rId363" Type="http://schemas.openxmlformats.org/officeDocument/2006/relationships/hyperlink" Target="http://www.neok12.com/States-of-Matter.htm" TargetMode="External"/><Relationship Id="rId38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1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70" Type="http://schemas.openxmlformats.org/officeDocument/2006/relationships/hyperlink" Target="http://www.uwsp.edu/cnr/wcee/keep/Mod1/Flow/foodchains.htm" TargetMode="External"/><Relationship Id="rId591" Type="http://schemas.openxmlformats.org/officeDocument/2006/relationships/hyperlink" Target="http://www.projects.juliantrubin.com/science_fair_project/botany/seed_germination_1.html" TargetMode="External"/><Relationship Id="rId605" Type="http://schemas.openxmlformats.org/officeDocument/2006/relationships/hyperlink" Target="http://www.cotf.edu/ete/modules/msese/earthsysflr/biomes.html" TargetMode="External"/><Relationship Id="rId626" Type="http://schemas.openxmlformats.org/officeDocument/2006/relationships/hyperlink" Target="http://www.teachertube.com/viewVideo.php?video_id=14461&amp;title=Phases_of_the_Moon" TargetMode="External"/><Relationship Id="rId202" Type="http://schemas.openxmlformats.org/officeDocument/2006/relationships/hyperlink" Target="http://my.hrw.com/sh/ht56nc/0030304563/student/ch15/sec03/qc01/ht56nc15_03_q01fs.htm" TargetMode="External"/><Relationship Id="rId223" Type="http://schemas.openxmlformats.org/officeDocument/2006/relationships/hyperlink" Target="http://my.hrw.com/sh/ht56nc/0030304563/student/ch15/sec03/qc02/ht56nc15_03_q02fs.htm" TargetMode="External"/><Relationship Id="rId244" Type="http://schemas.openxmlformats.org/officeDocument/2006/relationships/hyperlink" Target="http://my.hrw.com/sh/ht56nc/0030304563/student/ch17/sec02/qc04/ht56nc17_02_q04fs.htm" TargetMode="External"/><Relationship Id="rId430"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47" Type="http://schemas.openxmlformats.org/officeDocument/2006/relationships/hyperlink" Target="http://lcogt.net/" TargetMode="External"/><Relationship Id="rId18" Type="http://schemas.openxmlformats.org/officeDocument/2006/relationships/hyperlink" Target="http://www.classzone.com/books/earth_science/terc/content/visualizations/es1002/es1002page01.cfm" TargetMode="External"/><Relationship Id="rId39" Type="http://schemas.openxmlformats.org/officeDocument/2006/relationships/hyperlink" Target="http://earthquake.usgs.gov/learn/kids/" TargetMode="External"/><Relationship Id="rId265" Type="http://schemas.openxmlformats.org/officeDocument/2006/relationships/hyperlink" Target="http://missionscience.nasa.gov/ems/01_intro.html" TargetMode="External"/><Relationship Id="rId286" Type="http://schemas.openxmlformats.org/officeDocument/2006/relationships/hyperlink" Target="http://my.hrw.com/sh/ht56nc/0030304563/student/ch14/sec01/qc02/ht56nc14_01_q02fs.htm" TargetMode="External"/><Relationship Id="rId451" Type="http://schemas.openxmlformats.org/officeDocument/2006/relationships/hyperlink" Target="http://jv.gilead.org.il/vt/c_earth/" TargetMode="External"/><Relationship Id="rId472" Type="http://schemas.openxmlformats.org/officeDocument/2006/relationships/hyperlink" Target="http://www.walden.com/guide/journey_to_the_center_of_the_earth/" TargetMode="External"/><Relationship Id="rId493" Type="http://schemas.openxmlformats.org/officeDocument/2006/relationships/hyperlink" Target="http://aspire.cosmic-ray.org/labs/seismic/index.htm" TargetMode="External"/><Relationship Id="rId507" Type="http://schemas.openxmlformats.org/officeDocument/2006/relationships/hyperlink" Target="http://www.google.com/url?q=http%3A%2F%2Fwww.theteachersguide.com%2Fplantsflowers.htm%23Plants%2FFlowers_Printouts&amp;sa=D&amp;sntz=1&amp;usg=AFQjCNFj9Sfbt8iibi0lfPwx0006931dIQ" TargetMode="External"/><Relationship Id="rId528" Type="http://schemas.openxmlformats.org/officeDocument/2006/relationships/hyperlink" Target="http://my.hrw.com/sh/ht56nc/0030304563/student/ch19/sec03/qc01/ht56nc19_03_q01fs.htm" TargetMode="External"/><Relationship Id="rId549" Type="http://schemas.openxmlformats.org/officeDocument/2006/relationships/hyperlink" Target="http://my.hrw.com/sh/ht56nc/0030304563/student/ch19/sec03/qc01/ht56nc19_03_q01fs.htm" TargetMode="External"/><Relationship Id="rId50" Type="http://schemas.openxmlformats.org/officeDocument/2006/relationships/hyperlink" Target="http://science.hq.nasa.gov/kids/imagers/ems/visible.html" TargetMode="External"/><Relationship Id="rId104" Type="http://schemas.openxmlformats.org/officeDocument/2006/relationships/hyperlink" Target="http://www.enchantedlearning.com/subjects/anatomy/ear/label/label.shtml" TargetMode="External"/><Relationship Id="rId125" Type="http://schemas.openxmlformats.org/officeDocument/2006/relationships/hyperlink" Target="http://my.hrw.com/sh/ht56nc/0030304563/student/ch14/sec02/qc06/ht56nc14_02_q06fs.htm" TargetMode="External"/><Relationship Id="rId146" Type="http://schemas.openxmlformats.org/officeDocument/2006/relationships/hyperlink" Target="http://my.hrw.com/sh/ht56nc/0030304563/student/ch14/sec02/qc05/ht56nc14_02_q05fs.htm" TargetMode="External"/><Relationship Id="rId167" Type="http://schemas.openxmlformats.org/officeDocument/2006/relationships/hyperlink" Target="http://my.hrw.com/sh/ht56nc/0030304563/student/ch14/sec02/qc05/ht56nc14_02_q05fs.htm" TargetMode="External"/><Relationship Id="rId188" Type="http://schemas.openxmlformats.org/officeDocument/2006/relationships/hyperlink" Target="http://my.hrw.com/sh/ht56nc/0030304563/student/ch15/sec03/qc01/ht56nc15_03_q01fs.htm" TargetMode="External"/><Relationship Id="rId311" Type="http://schemas.openxmlformats.org/officeDocument/2006/relationships/hyperlink" Target="http://jc-schools.net/PPTs-science.htm" TargetMode="External"/><Relationship Id="rId332" Type="http://schemas.openxmlformats.org/officeDocument/2006/relationships/hyperlink" Target="http://sciencespot.net/Media/atomsfam.pdf" TargetMode="External"/><Relationship Id="rId353" Type="http://schemas.openxmlformats.org/officeDocument/2006/relationships/hyperlink" Target="http://www.neok12.com/States-of-Matter.htm" TargetMode="External"/><Relationship Id="rId374" Type="http://schemas.openxmlformats.org/officeDocument/2006/relationships/hyperlink" Target="http://idahoptv.org/dialogue4kids/season7/matter/facts.cfm" TargetMode="External"/><Relationship Id="rId39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0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60" Type="http://schemas.openxmlformats.org/officeDocument/2006/relationships/hyperlink" Target="http://serendip.brynmawr.edu/sci_edu/waldron/" TargetMode="External"/><Relationship Id="rId581" Type="http://schemas.openxmlformats.org/officeDocument/2006/relationships/hyperlink" Target="http://www.ftexploring.com/me/me2.html" TargetMode="External"/><Relationship Id="rId71" Type="http://schemas.openxmlformats.org/officeDocument/2006/relationships/hyperlink" Target="http://faculty.washington.edu/chudler/eyetr.html" TargetMode="External"/><Relationship Id="rId92" Type="http://schemas.openxmlformats.org/officeDocument/2006/relationships/hyperlink" Target="http://www.youtube.com/watch?v=Gf33ueRXMzQ" TargetMode="External"/><Relationship Id="rId213" Type="http://schemas.openxmlformats.org/officeDocument/2006/relationships/hyperlink" Target="http://my.hrw.com/sh/ht56nc/0030304563/student/ch15/sec03/qc02/ht56nc15_03_q02fs.htm" TargetMode="External"/><Relationship Id="rId234" Type="http://schemas.openxmlformats.org/officeDocument/2006/relationships/hyperlink" Target="http://my.hrw.com/sh/ht56nc/0030304563/student/ch17/sec02/qc04/ht56nc17_02_q04fs.htm" TargetMode="External"/><Relationship Id="rId420"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16"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637" Type="http://schemas.openxmlformats.org/officeDocument/2006/relationships/hyperlink" Target="http://starchild.gsfc.nasa.gov/docs/StarChild/StarChild.html" TargetMode="External"/><Relationship Id="rId2" Type="http://schemas.openxmlformats.org/officeDocument/2006/relationships/numbering" Target="numbering.xml"/><Relationship Id="rId29" Type="http://schemas.openxmlformats.org/officeDocument/2006/relationships/hyperlink" Target="http://www.classzone.com/books/earth_science/terc/content/visualizations/es1009/es1009page01.cfm?chapter_no=visualization" TargetMode="External"/><Relationship Id="rId255" Type="http://schemas.openxmlformats.org/officeDocument/2006/relationships/hyperlink" Target="http://my.hrw.com/sh/ht56nc/0030304563/student/ch17/sec02/qc04/ht56nc17_02_q04fs.htm" TargetMode="External"/><Relationship Id="rId276" Type="http://schemas.openxmlformats.org/officeDocument/2006/relationships/hyperlink" Target="http://missionscience.nasa.gov/ems/01_intro.html" TargetMode="External"/><Relationship Id="rId297" Type="http://schemas.openxmlformats.org/officeDocument/2006/relationships/hyperlink" Target="http://my.hrw.com/sh/ht56nc/0030304563/student/ch14/sec01/qc02/ht56nc14_01_q02fs.htm" TargetMode="External"/><Relationship Id="rId44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62" Type="http://schemas.openxmlformats.org/officeDocument/2006/relationships/hyperlink" Target="http://www.walden.com/guide/journey_to_the_center_of_the_earth/" TargetMode="External"/><Relationship Id="rId483" Type="http://schemas.openxmlformats.org/officeDocument/2006/relationships/hyperlink" Target="http://aspire.cosmic-ray.org/labs/seismic/index.htm" TargetMode="External"/><Relationship Id="rId518" Type="http://schemas.openxmlformats.org/officeDocument/2006/relationships/hyperlink" Target="http://www.google.com/url?q=http%3A%2F%2Fwww.mbgnet.net%2Fbioplants%2F&amp;sa=D&amp;sntz=1&amp;usg=AFQjCNF-Fcs0B_LePt9x3R_EtFtWMB1WTQ" TargetMode="External"/><Relationship Id="rId539" Type="http://schemas.openxmlformats.org/officeDocument/2006/relationships/hyperlink" Target="http://my.hrw.com/sh/ht56nc/0030304563/student/ch19/sec03/qc01/ht56nc19_03_q01fs.htm" TargetMode="External"/><Relationship Id="rId40" Type="http://schemas.openxmlformats.org/officeDocument/2006/relationships/hyperlink" Target="http://earthquake.usgs.gov/learn/kids/" TargetMode="External"/><Relationship Id="rId115" Type="http://schemas.openxmlformats.org/officeDocument/2006/relationships/hyperlink" Target="http://my.hrw.com/sh/ht56nc/0030304563/student/ch14/sec02/qc06/ht56nc14_02_q06fs.htm" TargetMode="External"/><Relationship Id="rId136" Type="http://schemas.openxmlformats.org/officeDocument/2006/relationships/hyperlink" Target="http://my.hrw.com/sh/ht56nc/0030304563/student/ch14/sec02/qc06/ht56nc14_02_q06fs.htm" TargetMode="External"/><Relationship Id="rId157" Type="http://schemas.openxmlformats.org/officeDocument/2006/relationships/hyperlink" Target="http://my.hrw.com/sh/ht56nc/0030304563/student/ch14/sec02/qc05/ht56nc14_02_q05fs.htm" TargetMode="External"/><Relationship Id="rId178" Type="http://schemas.openxmlformats.org/officeDocument/2006/relationships/hyperlink" Target="http://my.hrw.com/sh/ht56nc/0030304563/student/ch15/sec03/qc01/ht56nc15_03_q01fs.htm" TargetMode="External"/><Relationship Id="rId301" Type="http://schemas.openxmlformats.org/officeDocument/2006/relationships/hyperlink" Target="http://my.hrw.com/sh/ht56nc/0030304563/student/ch14/sec01/qc02/ht56nc14_01_q02fs.htm" TargetMode="External"/><Relationship Id="rId322" Type="http://schemas.openxmlformats.org/officeDocument/2006/relationships/hyperlink" Target="http://jc-schools.net/PPTs-science.htm" TargetMode="External"/><Relationship Id="rId343" Type="http://schemas.openxmlformats.org/officeDocument/2006/relationships/hyperlink" Target="http://www.chem4kids.com/files/matter_changes.html" TargetMode="External"/><Relationship Id="rId364" Type="http://schemas.openxmlformats.org/officeDocument/2006/relationships/hyperlink" Target="http://www.neok12.com/States-of-Matter.htm" TargetMode="External"/><Relationship Id="rId550" Type="http://schemas.openxmlformats.org/officeDocument/2006/relationships/hyperlink" Target="http://my.hrw.com/sh/ht56nc/0030304563/student/ch19/sec03/qc01/ht56nc19_03_q01fs.htm" TargetMode="External"/><Relationship Id="rId61" Type="http://schemas.openxmlformats.org/officeDocument/2006/relationships/hyperlink" Target="http://faculty.washington.edu/chudler/eyetr.html" TargetMode="External"/><Relationship Id="rId82" Type="http://schemas.openxmlformats.org/officeDocument/2006/relationships/hyperlink" Target="http://www.exploratorium.edu/learning_studio/cow_eye/" TargetMode="External"/><Relationship Id="rId199" Type="http://schemas.openxmlformats.org/officeDocument/2006/relationships/hyperlink" Target="http://my.hrw.com/sh/ht56nc/0030304563/student/ch15/sec03/qc01/ht56nc15_03_q01fs.htm" TargetMode="External"/><Relationship Id="rId203" Type="http://schemas.openxmlformats.org/officeDocument/2006/relationships/hyperlink" Target="http://my.hrw.com/sh/ht56nc/0030304563/student/ch15/sec03/qc02/ht56nc15_03_q02fs.htm" TargetMode="External"/><Relationship Id="rId38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71" Type="http://schemas.openxmlformats.org/officeDocument/2006/relationships/hyperlink" Target="http://www.uwsp.edu/cnr/wcee/keep/Mod1/Flow/foodchains.htm" TargetMode="External"/><Relationship Id="rId592" Type="http://schemas.openxmlformats.org/officeDocument/2006/relationships/hyperlink" Target="http://www.projects.juliantrubin.com/science_fair_project/botany/seed_germination_1.html" TargetMode="External"/><Relationship Id="rId606" Type="http://schemas.openxmlformats.org/officeDocument/2006/relationships/hyperlink" Target="http://pbskids.org/zoom/activities/sci/biomeinabaggie.html" TargetMode="External"/><Relationship Id="rId627" Type="http://schemas.openxmlformats.org/officeDocument/2006/relationships/hyperlink" Target="http://www.astrosociety.org/education/activities/astroacts02.html" TargetMode="External"/><Relationship Id="rId648" Type="http://schemas.openxmlformats.org/officeDocument/2006/relationships/hyperlink" Target="http://lcogt.net/" TargetMode="External"/><Relationship Id="rId19" Type="http://schemas.openxmlformats.org/officeDocument/2006/relationships/hyperlink" Target="http://www.classzone.com/books/earth_science/terc/content/visualizations/es1002/es1002page01.cfm" TargetMode="External"/><Relationship Id="rId224" Type="http://schemas.openxmlformats.org/officeDocument/2006/relationships/hyperlink" Target="http://my.hrw.com/sh/ht56nc/0030304563/student/ch15/sec03/qc02/ht56nc15_03_q02fs.htm" TargetMode="External"/><Relationship Id="rId245" Type="http://schemas.openxmlformats.org/officeDocument/2006/relationships/hyperlink" Target="http://my.hrw.com/sh/ht56nc/0030304563/student/ch17/sec02/qc04/ht56nc17_02_q04fs.htm" TargetMode="External"/><Relationship Id="rId266" Type="http://schemas.openxmlformats.org/officeDocument/2006/relationships/hyperlink" Target="http://missionscience.nasa.gov/ems/01_intro.html" TargetMode="External"/><Relationship Id="rId287" Type="http://schemas.openxmlformats.org/officeDocument/2006/relationships/hyperlink" Target="http://my.hrw.com/sh/ht56nc/0030304563/student/ch14/sec01/qc02/ht56nc14_01_q02fs.htm" TargetMode="External"/><Relationship Id="rId410"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3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52" Type="http://schemas.openxmlformats.org/officeDocument/2006/relationships/hyperlink" Target="http://jv.gilead.org.il/vt/c_earth/" TargetMode="External"/><Relationship Id="rId473" Type="http://schemas.openxmlformats.org/officeDocument/2006/relationships/hyperlink" Target="http://www.walden.com/guide/journey_to_the_center_of_the_earth/" TargetMode="External"/><Relationship Id="rId494" Type="http://schemas.openxmlformats.org/officeDocument/2006/relationships/hyperlink" Target="http://aspire.cosmic-ray.org/labs/seismic/index.htm" TargetMode="External"/><Relationship Id="rId508" Type="http://schemas.openxmlformats.org/officeDocument/2006/relationships/hyperlink" Target="http://www.google.com/url?q=http%3A%2F%2Fwww.theteachersguide.com%2Fplantsflowers.htm%23Plants%2FFlowers_Printouts&amp;sa=D&amp;sntz=1&amp;usg=AFQjCNFj9Sfbt8iibi0lfPwx0006931dIQ" TargetMode="External"/><Relationship Id="rId529" Type="http://schemas.openxmlformats.org/officeDocument/2006/relationships/hyperlink" Target="http://my.hrw.com/sh/ht56nc/0030304563/student/ch19/sec03/qc01/ht56nc19_03_q01fs.htm" TargetMode="External"/><Relationship Id="rId30" Type="http://schemas.openxmlformats.org/officeDocument/2006/relationships/hyperlink" Target="http://www.classzone.com/books/earth_science/terc/content/visualizations/es1009/es1009page01.cfm?chapter_no=visualization" TargetMode="External"/><Relationship Id="rId105" Type="http://schemas.openxmlformats.org/officeDocument/2006/relationships/hyperlink" Target="http://www.enchantedlearning.com/subjects/anatomy/ear/label/label.shtml" TargetMode="External"/><Relationship Id="rId126" Type="http://schemas.openxmlformats.org/officeDocument/2006/relationships/hyperlink" Target="http://my.hrw.com/sh/ht56nc/0030304563/student/ch14/sec02/qc06/ht56nc14_02_q06fs.htm" TargetMode="External"/><Relationship Id="rId147" Type="http://schemas.openxmlformats.org/officeDocument/2006/relationships/hyperlink" Target="http://my.hrw.com/sh/ht56nc/0030304563/student/ch14/sec02/qc05/ht56nc14_02_q05fs.htm" TargetMode="External"/><Relationship Id="rId168" Type="http://schemas.openxmlformats.org/officeDocument/2006/relationships/hyperlink" Target="http://my.hrw.com/sh/ht56nc/0030304563/student/ch14/sec02/qc05/ht56nc14_02_q05fs.htm" TargetMode="External"/><Relationship Id="rId312" Type="http://schemas.openxmlformats.org/officeDocument/2006/relationships/hyperlink" Target="http://jc-schools.net/PPTs-science.htm" TargetMode="External"/><Relationship Id="rId333" Type="http://schemas.openxmlformats.org/officeDocument/2006/relationships/hyperlink" Target="http://sciencespot.net/Media/atomsfam.pdf" TargetMode="External"/><Relationship Id="rId354" Type="http://schemas.openxmlformats.org/officeDocument/2006/relationships/hyperlink" Target="http://www.neok12.com/States-of-Matter.htm" TargetMode="External"/><Relationship Id="rId540" Type="http://schemas.openxmlformats.org/officeDocument/2006/relationships/hyperlink" Target="http://my.hrw.com/sh/ht56nc/0030304563/student/ch19/sec03/qc01/ht56nc19_03_q01fs.htm" TargetMode="External"/><Relationship Id="rId51" Type="http://schemas.openxmlformats.org/officeDocument/2006/relationships/hyperlink" Target="http://science.hq.nasa.gov/kids/imagers/ems/visible.html" TargetMode="External"/><Relationship Id="rId72" Type="http://schemas.openxmlformats.org/officeDocument/2006/relationships/hyperlink" Target="http://www.teachervision.fen.com/eyes/printable/43145.html" TargetMode="External"/><Relationship Id="rId93" Type="http://schemas.openxmlformats.org/officeDocument/2006/relationships/hyperlink" Target="http://www.youtube.com/watch?v=Gf33ueRXMzQ" TargetMode="External"/><Relationship Id="rId189" Type="http://schemas.openxmlformats.org/officeDocument/2006/relationships/hyperlink" Target="http://my.hrw.com/sh/ht56nc/0030304563/student/ch15/sec03/qc01/ht56nc15_03_q01fs.htm" TargetMode="External"/><Relationship Id="rId375" Type="http://schemas.openxmlformats.org/officeDocument/2006/relationships/hyperlink" Target="http://idahoptv.org/dialogue4kids/season7/matter/facts.cfm" TargetMode="External"/><Relationship Id="rId39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61" Type="http://schemas.openxmlformats.org/officeDocument/2006/relationships/hyperlink" Target="http://serendip.brynmawr.edu/sci_edu/waldron/" TargetMode="External"/><Relationship Id="rId582" Type="http://schemas.openxmlformats.org/officeDocument/2006/relationships/hyperlink" Target="http://www.ftexploring.com/me/me2.html" TargetMode="External"/><Relationship Id="rId617"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638" Type="http://schemas.openxmlformats.org/officeDocument/2006/relationships/hyperlink" Target="http://starchild.gsfc.nasa.gov/docs/StarChild/StarChild.html" TargetMode="External"/><Relationship Id="rId3" Type="http://schemas.openxmlformats.org/officeDocument/2006/relationships/styles" Target="styles.xml"/><Relationship Id="rId214" Type="http://schemas.openxmlformats.org/officeDocument/2006/relationships/hyperlink" Target="http://my.hrw.com/sh/ht56nc/0030304563/student/ch15/sec03/qc02/ht56nc15_03_q02fs.htm" TargetMode="External"/><Relationship Id="rId235" Type="http://schemas.openxmlformats.org/officeDocument/2006/relationships/hyperlink" Target="http://my.hrw.com/sh/ht56nc/0030304563/student/ch17/sec02/qc04/ht56nc17_02_q04fs.htm" TargetMode="External"/><Relationship Id="rId256" Type="http://schemas.openxmlformats.org/officeDocument/2006/relationships/hyperlink" Target="http://my.hrw.com/sh/ht56nc/0030304563/student/ch17/sec02/qc04/ht56nc17_02_q04fs.htm" TargetMode="External"/><Relationship Id="rId277" Type="http://schemas.openxmlformats.org/officeDocument/2006/relationships/hyperlink" Target="http://missionscience.nasa.gov/ems/01_intro.html" TargetMode="External"/><Relationship Id="rId298" Type="http://schemas.openxmlformats.org/officeDocument/2006/relationships/hyperlink" Target="http://my.hrw.com/sh/ht56nc/0030304563/student/ch14/sec01/qc02/ht56nc14_01_q02fs.htm" TargetMode="External"/><Relationship Id="rId400"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2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63" Type="http://schemas.openxmlformats.org/officeDocument/2006/relationships/hyperlink" Target="http://www.walden.com/guide/journey_to_the_center_of_the_earth/" TargetMode="External"/><Relationship Id="rId484" Type="http://schemas.openxmlformats.org/officeDocument/2006/relationships/hyperlink" Target="http://aspire.cosmic-ray.org/labs/seismic/index.htm" TargetMode="External"/><Relationship Id="rId519" Type="http://schemas.openxmlformats.org/officeDocument/2006/relationships/hyperlink" Target="http://www.google.com/url?q=http%3A%2F%2Fwww.theteachersguide.com%2Fplantsflowers.htm%23Plants%2FFlowers_Printouts&amp;sa=D&amp;sntz=1&amp;usg=AFQjCNFj9Sfbt8iibi0lfPwx0006931dIQ" TargetMode="External"/><Relationship Id="rId116" Type="http://schemas.openxmlformats.org/officeDocument/2006/relationships/hyperlink" Target="http://my.hrw.com/sh/ht56nc/0030304563/student/ch14/sec02/qc06/ht56nc14_02_q06fs.htm" TargetMode="External"/><Relationship Id="rId137" Type="http://schemas.openxmlformats.org/officeDocument/2006/relationships/hyperlink" Target="http://my.hrw.com/sh/ht56nc/0030304563/student/ch14/sec02/qc06/ht56nc14_02_q06fs.htm" TargetMode="External"/><Relationship Id="rId158" Type="http://schemas.openxmlformats.org/officeDocument/2006/relationships/hyperlink" Target="http://my.hrw.com/sh/ht56nc/0030304563/student/ch14/sec02/qc05/ht56nc14_02_q05fs.htm" TargetMode="External"/><Relationship Id="rId302" Type="http://schemas.openxmlformats.org/officeDocument/2006/relationships/hyperlink" Target="http://my.hrw.com/sh/ht56nc/0030304563/student/ch14/sec01/qc02/ht56nc14_01_q02fs.htm" TargetMode="External"/><Relationship Id="rId323" Type="http://schemas.openxmlformats.org/officeDocument/2006/relationships/hyperlink" Target="http://sciencespot.net/Media/atomsfam.pdf" TargetMode="External"/><Relationship Id="rId344" Type="http://schemas.openxmlformats.org/officeDocument/2006/relationships/hyperlink" Target="http://www.chem4kids.com/files/matter_changes.html" TargetMode="External"/><Relationship Id="rId530" Type="http://schemas.openxmlformats.org/officeDocument/2006/relationships/hyperlink" Target="http://my.hrw.com/sh/ht56nc/0030304563/student/ch19/sec03/qc01/ht56nc19_03_q01fs.htm" TargetMode="External"/><Relationship Id="rId20" Type="http://schemas.openxmlformats.org/officeDocument/2006/relationships/hyperlink" Target="http://www.classzone.com/books/earth_science/terc/content/visualizations/es1002/es1002page01.cfm" TargetMode="External"/><Relationship Id="rId41" Type="http://schemas.openxmlformats.org/officeDocument/2006/relationships/hyperlink" Target="http://library.thinkquest.org/19537/" TargetMode="External"/><Relationship Id="rId62" Type="http://schemas.openxmlformats.org/officeDocument/2006/relationships/hyperlink" Target="http://faculty.washington.edu/chudler/eyetr.html" TargetMode="External"/><Relationship Id="rId83" Type="http://schemas.openxmlformats.org/officeDocument/2006/relationships/hyperlink" Target="http://www.exploratorium.edu/learning_studio/cow_eye/" TargetMode="External"/><Relationship Id="rId179" Type="http://schemas.openxmlformats.org/officeDocument/2006/relationships/hyperlink" Target="http://my.hrw.com/sh/ht56nc/0030304563/student/ch15/sec03/qc01/ht56nc15_03_q01fs.htm" TargetMode="External"/><Relationship Id="rId365" Type="http://schemas.openxmlformats.org/officeDocument/2006/relationships/hyperlink" Target="http://www.neok12.com/States-of-Matter.htm" TargetMode="External"/><Relationship Id="rId38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51" Type="http://schemas.openxmlformats.org/officeDocument/2006/relationships/hyperlink" Target="http://serendip.brynmawr.edu/sci_edu/waldron/" TargetMode="External"/><Relationship Id="rId572" Type="http://schemas.openxmlformats.org/officeDocument/2006/relationships/hyperlink" Target="http://www.uwsp.edu/cnr/wcee/keep/Mod1/Flow/foodchains.htm" TargetMode="External"/><Relationship Id="rId593" Type="http://schemas.openxmlformats.org/officeDocument/2006/relationships/hyperlink" Target="http://www.projects.juliantrubin.com/science_fair_project/botany/seed_germination_1.html" TargetMode="External"/><Relationship Id="rId607" Type="http://schemas.openxmlformats.org/officeDocument/2006/relationships/hyperlink" Target="http://pbskids.org/zoom/activities/sci/biomeinabaggie.html" TargetMode="External"/><Relationship Id="rId628" Type="http://schemas.openxmlformats.org/officeDocument/2006/relationships/hyperlink" Target="http://www.astrosociety.org/education/activities/astroacts02.html" TargetMode="External"/><Relationship Id="rId649" Type="http://schemas.openxmlformats.org/officeDocument/2006/relationships/hyperlink" Target="http://lcogt.net/" TargetMode="External"/><Relationship Id="rId190" Type="http://schemas.openxmlformats.org/officeDocument/2006/relationships/hyperlink" Target="http://my.hrw.com/sh/ht56nc/0030304563/student/ch15/sec03/qc01/ht56nc15_03_q01fs.htm" TargetMode="External"/><Relationship Id="rId204" Type="http://schemas.openxmlformats.org/officeDocument/2006/relationships/hyperlink" Target="http://my.hrw.com/sh/ht56nc/0030304563/student/ch15/sec03/qc02/ht56nc15_03_q02fs.htm" TargetMode="External"/><Relationship Id="rId225" Type="http://schemas.openxmlformats.org/officeDocument/2006/relationships/hyperlink" Target="http://my.hrw.com/sh/ht56nc/0030304563/student/ch15/sec03/qc02/ht56nc15_03_q02fs.htm" TargetMode="External"/><Relationship Id="rId246" Type="http://schemas.openxmlformats.org/officeDocument/2006/relationships/hyperlink" Target="http://my.hrw.com/sh/ht56nc/0030304563/student/ch17/sec02/qc04/ht56nc17_02_q04fs.htm" TargetMode="External"/><Relationship Id="rId267" Type="http://schemas.openxmlformats.org/officeDocument/2006/relationships/hyperlink" Target="http://missionscience.nasa.gov/ems/01_intro.html" TargetMode="External"/><Relationship Id="rId288" Type="http://schemas.openxmlformats.org/officeDocument/2006/relationships/hyperlink" Target="http://my.hrw.com/sh/ht56nc/0030304563/student/ch14/sec01/qc02/ht56nc14_01_q02fs.htm" TargetMode="External"/><Relationship Id="rId41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3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53" Type="http://schemas.openxmlformats.org/officeDocument/2006/relationships/hyperlink" Target="http://jv.gilead.org.il/vt/c_earth/" TargetMode="External"/><Relationship Id="rId474" Type="http://schemas.openxmlformats.org/officeDocument/2006/relationships/hyperlink" Target="http://www.walden.com/guide/journey_to_the_center_of_the_earth/" TargetMode="External"/><Relationship Id="rId509" Type="http://schemas.openxmlformats.org/officeDocument/2006/relationships/hyperlink" Target="http://www.google.com/url?q=http%3A%2F%2Fwww.theteachersguide.com%2Fplantsflowers.htm%23Plants%2FFlowers_Printouts&amp;sa=D&amp;sntz=1&amp;usg=AFQjCNFj9Sfbt8iibi0lfPwx0006931dIQ" TargetMode="External"/><Relationship Id="rId106" Type="http://schemas.openxmlformats.org/officeDocument/2006/relationships/hyperlink" Target="http://www.enchantedlearning.com/subjects/anatomy/ear/label/label.shtml" TargetMode="External"/><Relationship Id="rId127" Type="http://schemas.openxmlformats.org/officeDocument/2006/relationships/hyperlink" Target="http://my.hrw.com/sh/ht56nc/0030304563/student/ch14/sec02/qc06/ht56nc14_02_q06fs.htm" TargetMode="External"/><Relationship Id="rId313" Type="http://schemas.openxmlformats.org/officeDocument/2006/relationships/hyperlink" Target="http://jc-schools.net/PPTs-science.htm" TargetMode="External"/><Relationship Id="rId495" Type="http://schemas.openxmlformats.org/officeDocument/2006/relationships/hyperlink" Target="http://aspire.cosmic-ray.org/labs/seismic/index.htm" TargetMode="External"/><Relationship Id="rId10" Type="http://schemas.openxmlformats.org/officeDocument/2006/relationships/hyperlink" Target="http://www.curriki.org" TargetMode="External"/><Relationship Id="rId31" Type="http://schemas.openxmlformats.org/officeDocument/2006/relationships/hyperlink" Target="http://www.classzone.com/books/earth_science/terc/content/visualizations/es1009/es1009page01.cfm?chapter_no=visualization" TargetMode="External"/><Relationship Id="rId52" Type="http://schemas.openxmlformats.org/officeDocument/2006/relationships/hyperlink" Target="http://science.hq.nasa.gov/kids/imagers/ems/visible.html" TargetMode="External"/><Relationship Id="rId73" Type="http://schemas.openxmlformats.org/officeDocument/2006/relationships/hyperlink" Target="http://www.teachervision.fen.com/eyes/printable/43145.html" TargetMode="External"/><Relationship Id="rId94" Type="http://schemas.openxmlformats.org/officeDocument/2006/relationships/hyperlink" Target="http://www.youtube.com/watch?v=Gf33ueRXMzQ" TargetMode="External"/><Relationship Id="rId148" Type="http://schemas.openxmlformats.org/officeDocument/2006/relationships/hyperlink" Target="http://my.hrw.com/sh/ht56nc/0030304563/student/ch14/sec02/qc05/ht56nc14_02_q05fs.htm" TargetMode="External"/><Relationship Id="rId169" Type="http://schemas.openxmlformats.org/officeDocument/2006/relationships/hyperlink" Target="http://my.hrw.com/sh/ht56nc/0030304563/student/ch14/sec02/qc05/ht56nc14_02_q05fs.htm" TargetMode="External"/><Relationship Id="rId334" Type="http://schemas.openxmlformats.org/officeDocument/2006/relationships/hyperlink" Target="http://www.chem4kids.com/files/matter_changes.html" TargetMode="External"/><Relationship Id="rId355" Type="http://schemas.openxmlformats.org/officeDocument/2006/relationships/hyperlink" Target="http://www.neok12.com/States-of-Matter.htm" TargetMode="External"/><Relationship Id="rId376" Type="http://schemas.openxmlformats.org/officeDocument/2006/relationships/hyperlink" Target="http://idahoptv.org/dialogue4kids/season7/matter/facts.cfm" TargetMode="External"/><Relationship Id="rId39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20" Type="http://schemas.openxmlformats.org/officeDocument/2006/relationships/hyperlink" Target="http://my.hrw.com/sh/ht56nc/0030304563/student/ch19/sec03/qc01/ht56nc19_03_q01fs.htm" TargetMode="External"/><Relationship Id="rId541" Type="http://schemas.openxmlformats.org/officeDocument/2006/relationships/hyperlink" Target="http://my.hrw.com/sh/ht56nc/0030304563/student/ch19/sec03/qc01/ht56nc19_03_q01fs.htm" TargetMode="External"/><Relationship Id="rId562" Type="http://schemas.openxmlformats.org/officeDocument/2006/relationships/hyperlink" Target="http://serendip.brynmawr.edu/sci_edu/waldron/" TargetMode="External"/><Relationship Id="rId583" Type="http://schemas.openxmlformats.org/officeDocument/2006/relationships/hyperlink" Target="http://www.ftexploring.com/me/me2.html" TargetMode="External"/><Relationship Id="rId618"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639" Type="http://schemas.openxmlformats.org/officeDocument/2006/relationships/hyperlink" Target="http://starchild.gsfc.nasa.gov/docs/StarChild/StarChild.html" TargetMode="External"/><Relationship Id="rId4" Type="http://schemas.openxmlformats.org/officeDocument/2006/relationships/settings" Target="settings.xml"/><Relationship Id="rId180" Type="http://schemas.openxmlformats.org/officeDocument/2006/relationships/hyperlink" Target="http://my.hrw.com/sh/ht56nc/0030304563/student/ch15/sec03/qc01/ht56nc15_03_q01fs.htm" TargetMode="External"/><Relationship Id="rId215" Type="http://schemas.openxmlformats.org/officeDocument/2006/relationships/hyperlink" Target="http://my.hrw.com/sh/ht56nc/0030304563/student/ch15/sec03/qc02/ht56nc15_03_q02fs.htm" TargetMode="External"/><Relationship Id="rId236" Type="http://schemas.openxmlformats.org/officeDocument/2006/relationships/hyperlink" Target="http://my.hrw.com/sh/ht56nc/0030304563/student/ch17/sec02/qc04/ht56nc17_02_q04fs.htm" TargetMode="External"/><Relationship Id="rId257" Type="http://schemas.openxmlformats.org/officeDocument/2006/relationships/hyperlink" Target="http://my.hrw.com/sh/ht56nc/0030304563/student/ch17/sec02/qc04/ht56nc17_02_q04fs.htm" TargetMode="External"/><Relationship Id="rId278" Type="http://schemas.openxmlformats.org/officeDocument/2006/relationships/hyperlink" Target="http://my.hrw.com/sh/ht56nc/0030304563/student/ch14/sec01/qc02/ht56nc14_01_q02fs.htm" TargetMode="External"/><Relationship Id="rId40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2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3" Type="http://schemas.openxmlformats.org/officeDocument/2006/relationships/hyperlink" Target="http://jv.gilead.org.il/vt/c_earth/" TargetMode="External"/><Relationship Id="rId464" Type="http://schemas.openxmlformats.org/officeDocument/2006/relationships/hyperlink" Target="http://www.walden.com/guide/journey_to_the_center_of_the_earth/" TargetMode="External"/><Relationship Id="rId650" Type="http://schemas.openxmlformats.org/officeDocument/2006/relationships/header" Target="header1.xml"/><Relationship Id="rId303" Type="http://schemas.openxmlformats.org/officeDocument/2006/relationships/hyperlink" Target="http://my.hrw.com/sh/ht56nc/0030304563/student/ch14/sec01/qc02/ht56nc14_01_q02fs.htm" TargetMode="External"/><Relationship Id="rId485" Type="http://schemas.openxmlformats.org/officeDocument/2006/relationships/hyperlink" Target="http://aspire.cosmic-ray.org/labs/seismic/index.htm" TargetMode="External"/><Relationship Id="rId42" Type="http://schemas.openxmlformats.org/officeDocument/2006/relationships/hyperlink" Target="http://library.thinkquest.org/19537/" TargetMode="External"/><Relationship Id="rId84" Type="http://schemas.openxmlformats.org/officeDocument/2006/relationships/hyperlink" Target="http://www.exploratorium.edu/learning_studio/cow_eye/" TargetMode="External"/><Relationship Id="rId138" Type="http://schemas.openxmlformats.org/officeDocument/2006/relationships/hyperlink" Target="http://my.hrw.com/sh/ht56nc/0030304563/student/ch14/sec02/qc06/ht56nc14_02_q06fs.htm" TargetMode="External"/><Relationship Id="rId345" Type="http://schemas.openxmlformats.org/officeDocument/2006/relationships/hyperlink" Target="http://www.chem4kids.com/files/matter_changes.html" TargetMode="External"/><Relationship Id="rId38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10" Type="http://schemas.openxmlformats.org/officeDocument/2006/relationships/hyperlink" Target="http://www.google.com/url?q=http%3A%2F%2Fwww.theteachersguide.com%2Fplantsflowers.htm%23Plants%2FFlowers_Printouts&amp;sa=D&amp;sntz=1&amp;usg=AFQjCNFj9Sfbt8iibi0lfPwx0006931dIQ" TargetMode="External"/><Relationship Id="rId552" Type="http://schemas.openxmlformats.org/officeDocument/2006/relationships/hyperlink" Target="http://serendip.brynmawr.edu/sci_edu/waldron/" TargetMode="External"/><Relationship Id="rId594" Type="http://schemas.openxmlformats.org/officeDocument/2006/relationships/hyperlink" Target="http://www.projects.juliantrubin.com/science_fair_project/botany/seed_germination_1.html" TargetMode="External"/><Relationship Id="rId608" Type="http://schemas.openxmlformats.org/officeDocument/2006/relationships/hyperlink" Target="http://pbskids.org/zoom/activities/sci/biomeinabaggie.html" TargetMode="External"/><Relationship Id="rId191" Type="http://schemas.openxmlformats.org/officeDocument/2006/relationships/hyperlink" Target="http://my.hrw.com/sh/ht56nc/0030304563/student/ch15/sec03/qc01/ht56nc15_03_q01fs.htm" TargetMode="External"/><Relationship Id="rId205" Type="http://schemas.openxmlformats.org/officeDocument/2006/relationships/hyperlink" Target="http://my.hrw.com/sh/ht56nc/0030304563/student/ch15/sec03/qc02/ht56nc15_03_q02fs.htm" TargetMode="External"/><Relationship Id="rId247" Type="http://schemas.openxmlformats.org/officeDocument/2006/relationships/hyperlink" Target="http://my.hrw.com/sh/ht56nc/0030304563/student/ch17/sec02/qc04/ht56nc17_02_q04fs.htm" TargetMode="External"/><Relationship Id="rId412"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107" Type="http://schemas.openxmlformats.org/officeDocument/2006/relationships/hyperlink" Target="http://www.enchantedlearning.com/subjects/anatomy/ear/label/label.shtml" TargetMode="External"/><Relationship Id="rId289" Type="http://schemas.openxmlformats.org/officeDocument/2006/relationships/hyperlink" Target="http://my.hrw.com/sh/ht56nc/0030304563/student/ch14/sec01/qc02/ht56nc14_01_q02fs.htm" TargetMode="External"/><Relationship Id="rId454" Type="http://schemas.openxmlformats.org/officeDocument/2006/relationships/hyperlink" Target="http://jv.gilead.org.il/vt/c_earth/" TargetMode="External"/><Relationship Id="rId496" Type="http://schemas.openxmlformats.org/officeDocument/2006/relationships/hyperlink" Target="http://aspire.cosmic-ray.org/labs/seismic/index.htm" TargetMode="External"/><Relationship Id="rId11" Type="http://schemas.openxmlformats.org/officeDocument/2006/relationships/hyperlink" Target="http://www.readwritethink.org/index.asp" TargetMode="External"/><Relationship Id="rId53" Type="http://schemas.openxmlformats.org/officeDocument/2006/relationships/hyperlink" Target="http://science.hq.nasa.gov/kids/imagers/ems/visible.html" TargetMode="External"/><Relationship Id="rId149" Type="http://schemas.openxmlformats.org/officeDocument/2006/relationships/hyperlink" Target="http://my.hrw.com/sh/ht56nc/0030304563/student/ch14/sec02/qc05/ht56nc14_02_q05fs.htm" TargetMode="External"/><Relationship Id="rId314" Type="http://schemas.openxmlformats.org/officeDocument/2006/relationships/hyperlink" Target="http://jc-schools.net/PPTs-science.htm" TargetMode="External"/><Relationship Id="rId356" Type="http://schemas.openxmlformats.org/officeDocument/2006/relationships/hyperlink" Target="http://www.neok12.com/States-of-Matter.htm" TargetMode="External"/><Relationship Id="rId39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21" Type="http://schemas.openxmlformats.org/officeDocument/2006/relationships/hyperlink" Target="http://my.hrw.com/sh/ht56nc/0030304563/student/ch19/sec03/qc01/ht56nc19_03_q01fs.htm" TargetMode="External"/><Relationship Id="rId563" Type="http://schemas.openxmlformats.org/officeDocument/2006/relationships/hyperlink" Target="http://serendip.brynmawr.edu/sci_edu/waldron/" TargetMode="External"/><Relationship Id="rId619"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95" Type="http://schemas.openxmlformats.org/officeDocument/2006/relationships/hyperlink" Target="http://my.hrw.com/sh/ht56nc/0030304563/student/ch16/sec01/qc02/ht56nc16_01_q02fs.htm" TargetMode="External"/><Relationship Id="rId160" Type="http://schemas.openxmlformats.org/officeDocument/2006/relationships/hyperlink" Target="http://my.hrw.com/sh/ht56nc/0030304563/student/ch14/sec02/qc05/ht56nc14_02_q05fs.htm" TargetMode="External"/><Relationship Id="rId216" Type="http://schemas.openxmlformats.org/officeDocument/2006/relationships/hyperlink" Target="http://my.hrw.com/sh/ht56nc/0030304563/student/ch15/sec03/qc02/ht56nc15_03_q02fs.htm" TargetMode="External"/><Relationship Id="rId42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258" Type="http://schemas.openxmlformats.org/officeDocument/2006/relationships/hyperlink" Target="http://my.hrw.com/sh/ht56nc/0030304563/student/ch17/sec02/qc04/ht56nc17_02_q04fs.htm" TargetMode="External"/><Relationship Id="rId465" Type="http://schemas.openxmlformats.org/officeDocument/2006/relationships/hyperlink" Target="http://www.walden.com/guide/journey_to_the_center_of_the_earth/" TargetMode="External"/><Relationship Id="rId630" Type="http://schemas.openxmlformats.org/officeDocument/2006/relationships/hyperlink" Target="http://www.astrosociety.org/education/activities/astroacts02.html" TargetMode="External"/><Relationship Id="rId22" Type="http://schemas.openxmlformats.org/officeDocument/2006/relationships/hyperlink" Target="http://www.classzone.com/books/earth_science/terc/content/visualizations/es1002/es1002page01.cfm" TargetMode="External"/><Relationship Id="rId64" Type="http://schemas.openxmlformats.org/officeDocument/2006/relationships/hyperlink" Target="http://faculty.washington.edu/chudler/eyetr.html" TargetMode="External"/><Relationship Id="rId118" Type="http://schemas.openxmlformats.org/officeDocument/2006/relationships/hyperlink" Target="http://my.hrw.com/sh/ht56nc/0030304563/student/ch14/sec02/qc06/ht56nc14_02_q06fs.htm" TargetMode="External"/><Relationship Id="rId325" Type="http://schemas.openxmlformats.org/officeDocument/2006/relationships/hyperlink" Target="http://sciencespot.net/Media/atomsfam.pdf" TargetMode="External"/><Relationship Id="rId367" Type="http://schemas.openxmlformats.org/officeDocument/2006/relationships/hyperlink" Target="http://idahoptv.org/dialogue4kids/season7/matter/facts.cfm" TargetMode="External"/><Relationship Id="rId532" Type="http://schemas.openxmlformats.org/officeDocument/2006/relationships/hyperlink" Target="http://my.hrw.com/sh/ht56nc/0030304563/student/ch19/sec03/qc01/ht56nc19_03_q01fs.htm" TargetMode="External"/><Relationship Id="rId574" Type="http://schemas.openxmlformats.org/officeDocument/2006/relationships/hyperlink" Target="http://www.ftexploring.com/me/me2.html" TargetMode="External"/><Relationship Id="rId171" Type="http://schemas.openxmlformats.org/officeDocument/2006/relationships/hyperlink" Target="http://my.hrw.com/sh/ht56nc/0030304563/student/ch14/sec02/qc05/ht56nc14_02_q05fs.htm" TargetMode="External"/><Relationship Id="rId227" Type="http://schemas.openxmlformats.org/officeDocument/2006/relationships/hyperlink" Target="http://my.hrw.com/sh/ht56nc/0030304563/student/ch15/sec03/qc02/ht56nc15_03_q02fs.htm" TargetMode="External"/><Relationship Id="rId269" Type="http://schemas.openxmlformats.org/officeDocument/2006/relationships/hyperlink" Target="http://missionscience.nasa.gov/ems/01_intro.html" TargetMode="External"/><Relationship Id="rId43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76" Type="http://schemas.openxmlformats.org/officeDocument/2006/relationships/hyperlink" Target="http://www.walden.com/guide/journey_to_the_center_of_the_earth/" TargetMode="External"/><Relationship Id="rId641" Type="http://schemas.openxmlformats.org/officeDocument/2006/relationships/hyperlink" Target="http://starchild.gsfc.nasa.gov/docs/StarChild/StarChild.html" TargetMode="External"/><Relationship Id="rId33" Type="http://schemas.openxmlformats.org/officeDocument/2006/relationships/hyperlink" Target="http://www.classzone.com/books/earth_science/terc/content/visualizations/es1009/es1009page01.cfm?chapter_no=visualization" TargetMode="External"/><Relationship Id="rId129" Type="http://schemas.openxmlformats.org/officeDocument/2006/relationships/hyperlink" Target="http://my.hrw.com/sh/ht56nc/0030304563/student/ch14/sec02/qc06/ht56nc14_02_q06fs.htm" TargetMode="External"/><Relationship Id="rId280" Type="http://schemas.openxmlformats.org/officeDocument/2006/relationships/hyperlink" Target="http://my.hrw.com/sh/ht56nc/0030304563/student/ch14/sec01/qc02/ht56nc14_01_q02fs.htm" TargetMode="External"/><Relationship Id="rId336" Type="http://schemas.openxmlformats.org/officeDocument/2006/relationships/hyperlink" Target="http://www.chem4kids.com/files/matter_changes.html" TargetMode="External"/><Relationship Id="rId501" Type="http://schemas.openxmlformats.org/officeDocument/2006/relationships/hyperlink" Target="http://www.google.com/url?q=http%3A%2F%2Fwww.theteachersguide.com%2Fplantsflowers.htm%23Plants%2FFlowers_Printouts&amp;sa=D&amp;sntz=1&amp;usg=AFQjCNFj9Sfbt8iibi0lfPwx0006931dIQ" TargetMode="External"/><Relationship Id="rId543" Type="http://schemas.openxmlformats.org/officeDocument/2006/relationships/hyperlink" Target="http://my.hrw.com/sh/ht56nc/0030304563/student/ch19/sec03/qc01/ht56nc19_03_q01fs.htm" TargetMode="External"/><Relationship Id="rId75" Type="http://schemas.openxmlformats.org/officeDocument/2006/relationships/hyperlink" Target="http://www.teachervision.fen.com/eyes/printable/43145.html" TargetMode="External"/><Relationship Id="rId140" Type="http://schemas.openxmlformats.org/officeDocument/2006/relationships/hyperlink" Target="http://my.hrw.com/sh/ht56nc/0030304563/student/ch14/sec02/qc06/ht56nc14_02_q06fs.htm" TargetMode="External"/><Relationship Id="rId182" Type="http://schemas.openxmlformats.org/officeDocument/2006/relationships/hyperlink" Target="http://my.hrw.com/sh/ht56nc/0030304563/student/ch15/sec03/qc01/ht56nc15_03_q01fs.htm" TargetMode="External"/><Relationship Id="rId378" Type="http://schemas.openxmlformats.org/officeDocument/2006/relationships/hyperlink" Target="http://idahoptv.org/dialogue4kids/season7/matter/facts.cfm" TargetMode="External"/><Relationship Id="rId40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85" Type="http://schemas.openxmlformats.org/officeDocument/2006/relationships/hyperlink" Target="http://www.ftexploring.com/me/me2.html" TargetMode="External"/><Relationship Id="rId6" Type="http://schemas.openxmlformats.org/officeDocument/2006/relationships/footnotes" Target="footnotes.xml"/><Relationship Id="rId238" Type="http://schemas.openxmlformats.org/officeDocument/2006/relationships/hyperlink" Target="http://my.hrw.com/sh/ht56nc/0030304563/student/ch17/sec02/qc04/ht56nc17_02_q04fs.htm" TargetMode="External"/><Relationship Id="rId445" Type="http://schemas.openxmlformats.org/officeDocument/2006/relationships/hyperlink" Target="http://jv.gilead.org.il/vt/c_earth/" TargetMode="External"/><Relationship Id="rId487" Type="http://schemas.openxmlformats.org/officeDocument/2006/relationships/hyperlink" Target="http://aspire.cosmic-ray.org/labs/seismic/index.htm" TargetMode="External"/><Relationship Id="rId610" Type="http://schemas.openxmlformats.org/officeDocument/2006/relationships/hyperlink" Target="http://pbskids.org/zoom/activities/sci/biomeinabaggie.html" TargetMode="External"/><Relationship Id="rId652" Type="http://schemas.openxmlformats.org/officeDocument/2006/relationships/fontTable" Target="fontTable.xml"/><Relationship Id="rId291" Type="http://schemas.openxmlformats.org/officeDocument/2006/relationships/hyperlink" Target="http://my.hrw.com/sh/ht56nc/0030304563/student/ch14/sec01/qc02/ht56nc14_01_q02fs.htm" TargetMode="External"/><Relationship Id="rId305" Type="http://schemas.openxmlformats.org/officeDocument/2006/relationships/hyperlink" Target="http://my.hrw.com/sh/ht56nc/0030304563/student/ch14/sec01/qc02/ht56nc14_01_q02fs.htm" TargetMode="External"/><Relationship Id="rId347" Type="http://schemas.openxmlformats.org/officeDocument/2006/relationships/hyperlink" Target="http://www.chem4kids.com/files/matter_changes.html" TargetMode="External"/><Relationship Id="rId512" Type="http://schemas.openxmlformats.org/officeDocument/2006/relationships/hyperlink" Target="http://www.google.com/url?q=http%3A%2F%2Fwww.mbgnet.net%2Fbioplants%2F&amp;sa=D&amp;sntz=1&amp;usg=AFQjCNF-Fcs0B_LePt9x3R_EtFtWMB1WTQ" TargetMode="External"/><Relationship Id="rId44" Type="http://schemas.openxmlformats.org/officeDocument/2006/relationships/hyperlink" Target="http://library.thinkquest.org/19537/" TargetMode="External"/><Relationship Id="rId86" Type="http://schemas.openxmlformats.org/officeDocument/2006/relationships/hyperlink" Target="http://www.exploratorium.edu/learning_studio/cow_eye/" TargetMode="External"/><Relationship Id="rId151" Type="http://schemas.openxmlformats.org/officeDocument/2006/relationships/hyperlink" Target="http://my.hrw.com/sh/ht56nc/0030304563/student/ch14/sec02/qc05/ht56nc14_02_q05fs.htm" TargetMode="External"/><Relationship Id="rId38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54" Type="http://schemas.openxmlformats.org/officeDocument/2006/relationships/hyperlink" Target="http://serendip.brynmawr.edu/sci_edu/waldron/" TargetMode="External"/><Relationship Id="rId596" Type="http://schemas.openxmlformats.org/officeDocument/2006/relationships/hyperlink" Target="http://www.projects.juliantrubin.com/science_fair_project/botany/seed_germination_1.html" TargetMode="External"/><Relationship Id="rId193" Type="http://schemas.openxmlformats.org/officeDocument/2006/relationships/hyperlink" Target="http://my.hrw.com/sh/ht56nc/0030304563/student/ch15/sec03/qc01/ht56nc15_03_q01fs.htm" TargetMode="External"/><Relationship Id="rId207" Type="http://schemas.openxmlformats.org/officeDocument/2006/relationships/hyperlink" Target="http://my.hrw.com/sh/ht56nc/0030304563/student/ch15/sec03/qc02/ht56nc15_03_q02fs.htm" TargetMode="External"/><Relationship Id="rId249" Type="http://schemas.openxmlformats.org/officeDocument/2006/relationships/hyperlink" Target="http://my.hrw.com/sh/ht56nc/0030304563/student/ch17/sec02/qc04/ht56nc17_02_q04fs.htm" TargetMode="External"/><Relationship Id="rId414"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56" Type="http://schemas.openxmlformats.org/officeDocument/2006/relationships/hyperlink" Target="http://jv.gilead.org.il/vt/c_earth/" TargetMode="External"/><Relationship Id="rId498" Type="http://schemas.openxmlformats.org/officeDocument/2006/relationships/hyperlink" Target="http://aspire.cosmic-ray.org/labs/seismic/index.htm" TargetMode="External"/><Relationship Id="rId621" Type="http://schemas.openxmlformats.org/officeDocument/2006/relationships/hyperlink" Target="http://www.teachertube.com/viewVideo.php?video_id=14461&amp;title=Phases_of_the_Moon" TargetMode="External"/><Relationship Id="rId13" Type="http://schemas.openxmlformats.org/officeDocument/2006/relationships/hyperlink" Target="http://digitalgallery.nypl.org/nypldigital/index.cfm" TargetMode="External"/><Relationship Id="rId109" Type="http://schemas.openxmlformats.org/officeDocument/2006/relationships/hyperlink" Target="http://www.enchantedlearning.com/subjects/anatomy/ear/label/label.shtml" TargetMode="External"/><Relationship Id="rId260" Type="http://schemas.openxmlformats.org/officeDocument/2006/relationships/hyperlink" Target="http://my.hrw.com/sh/ht56nc/0030304563/student/ch17/sec02/qc04/ht56nc17_02_q04fs.htm" TargetMode="External"/><Relationship Id="rId316" Type="http://schemas.openxmlformats.org/officeDocument/2006/relationships/hyperlink" Target="http://jc-schools.net/PPTs-science.htm" TargetMode="External"/><Relationship Id="rId523" Type="http://schemas.openxmlformats.org/officeDocument/2006/relationships/hyperlink" Target="http://my.hrw.com/sh/ht56nc/0030304563/student/ch19/sec03/qc01/ht56nc19_03_q01fs.htm" TargetMode="External"/><Relationship Id="rId55" Type="http://schemas.openxmlformats.org/officeDocument/2006/relationships/hyperlink" Target="http://health.howstuffworks.com/human-body/systems/eye/eye.htm" TargetMode="External"/><Relationship Id="rId97" Type="http://schemas.openxmlformats.org/officeDocument/2006/relationships/hyperlink" Target="http://my.hrw.com/sh/ht56nc/0030304563/student/ch16/sec01/qc02/ht56nc16_01_q02fs.htm" TargetMode="External"/><Relationship Id="rId120" Type="http://schemas.openxmlformats.org/officeDocument/2006/relationships/hyperlink" Target="http://my.hrw.com/sh/ht56nc/0030304563/student/ch14/sec02/qc06/ht56nc14_02_q06fs.htm" TargetMode="External"/><Relationship Id="rId358" Type="http://schemas.openxmlformats.org/officeDocument/2006/relationships/hyperlink" Target="http://www.neok12.com/States-of-Matter.htm" TargetMode="External"/><Relationship Id="rId565" Type="http://schemas.openxmlformats.org/officeDocument/2006/relationships/hyperlink" Target="http://serendip.brynmawr.edu/sci_edu/waldron/" TargetMode="External"/><Relationship Id="rId162" Type="http://schemas.openxmlformats.org/officeDocument/2006/relationships/hyperlink" Target="http://my.hrw.com/sh/ht56nc/0030304563/student/ch14/sec02/qc05/ht56nc14_02_q05fs.htm" TargetMode="External"/><Relationship Id="rId218" Type="http://schemas.openxmlformats.org/officeDocument/2006/relationships/hyperlink" Target="http://my.hrw.com/sh/ht56nc/0030304563/student/ch15/sec03/qc02/ht56nc15_03_q02fs.htm" TargetMode="External"/><Relationship Id="rId42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67" Type="http://schemas.openxmlformats.org/officeDocument/2006/relationships/hyperlink" Target="http://www.walden.com/guide/journey_to_the_center_of_the_earth/" TargetMode="External"/><Relationship Id="rId632" Type="http://schemas.openxmlformats.org/officeDocument/2006/relationships/hyperlink" Target="http://cas.sdss.org/dr7/en/" TargetMode="External"/><Relationship Id="rId271" Type="http://schemas.openxmlformats.org/officeDocument/2006/relationships/hyperlink" Target="http://missionscience.nasa.gov/ems/01_intro.html" TargetMode="External"/><Relationship Id="rId24" Type="http://schemas.openxmlformats.org/officeDocument/2006/relationships/hyperlink" Target="http://www.classzone.com/books/earth_science/terc/content/visualizations/es1002/es1002page01.cfm" TargetMode="External"/><Relationship Id="rId66" Type="http://schemas.openxmlformats.org/officeDocument/2006/relationships/hyperlink" Target="http://faculty.washington.edu/chudler/eyetr.html" TargetMode="External"/><Relationship Id="rId131" Type="http://schemas.openxmlformats.org/officeDocument/2006/relationships/hyperlink" Target="http://my.hrw.com/sh/ht56nc/0030304563/student/ch14/sec02/qc06/ht56nc14_02_q06fs.htm" TargetMode="External"/><Relationship Id="rId327" Type="http://schemas.openxmlformats.org/officeDocument/2006/relationships/hyperlink" Target="http://sciencespot.net/Media/atomsfam.pdf" TargetMode="External"/><Relationship Id="rId369" Type="http://schemas.openxmlformats.org/officeDocument/2006/relationships/hyperlink" Target="http://idahoptv.org/dialogue4kids/season7/matter/facts.cfm" TargetMode="External"/><Relationship Id="rId534" Type="http://schemas.openxmlformats.org/officeDocument/2006/relationships/hyperlink" Target="http://my.hrw.com/sh/ht56nc/0030304563/student/ch19/sec03/qc01/ht56nc19_03_q01fs.htm" TargetMode="External"/><Relationship Id="rId576" Type="http://schemas.openxmlformats.org/officeDocument/2006/relationships/hyperlink" Target="http://www.ftexploring.com/me/me2.html" TargetMode="External"/><Relationship Id="rId173" Type="http://schemas.openxmlformats.org/officeDocument/2006/relationships/hyperlink" Target="http://my.hrw.com/sh/ht56nc/0030304563/student/ch15/sec03/qc01/ht56nc15_03_q01fs.htm" TargetMode="External"/><Relationship Id="rId229" Type="http://schemas.openxmlformats.org/officeDocument/2006/relationships/hyperlink" Target="http://my.hrw.com/sh/ht56nc/0030304563/student/ch15/sec03/qc02/ht56nc15_03_q02fs.htm" TargetMode="External"/><Relationship Id="rId380" Type="http://schemas.openxmlformats.org/officeDocument/2006/relationships/hyperlink" Target="http://idahoptv.org/dialogue4kids/season7/matter/facts.cfm" TargetMode="External"/><Relationship Id="rId43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01" Type="http://schemas.openxmlformats.org/officeDocument/2006/relationships/hyperlink" Target="http://www.projects.juliantrubin.com/science_fair_project/botany/seed_germination_1.html" TargetMode="External"/><Relationship Id="rId643" Type="http://schemas.openxmlformats.org/officeDocument/2006/relationships/hyperlink" Target="http://starchild.gsfc.nasa.gov/docs/StarChild/StarChild.html" TargetMode="External"/><Relationship Id="rId240" Type="http://schemas.openxmlformats.org/officeDocument/2006/relationships/hyperlink" Target="http://my.hrw.com/sh/ht56nc/0030304563/student/ch17/sec02/qc04/ht56nc17_02_q04fs.htm" TargetMode="External"/><Relationship Id="rId478" Type="http://schemas.openxmlformats.org/officeDocument/2006/relationships/hyperlink" Target="http://www.walden.com/guide/journey_to_the_center_of_the_earth/" TargetMode="External"/><Relationship Id="rId35" Type="http://schemas.openxmlformats.org/officeDocument/2006/relationships/hyperlink" Target="http://www.classzone.com/books/earth_science/terc/content/visualizations/es1009/es1009page01.cfm?chapter_no=visualization" TargetMode="External"/><Relationship Id="rId77" Type="http://schemas.openxmlformats.org/officeDocument/2006/relationships/hyperlink" Target="http://www.teachervision.fen.com/eyes/printable/43145.html" TargetMode="External"/><Relationship Id="rId100" Type="http://schemas.openxmlformats.org/officeDocument/2006/relationships/hyperlink" Target="http://my.hrw.com/sh/ht56nc/0030304563/student/ch16/sec01/qc02/ht56nc16_01_q02fs.htm" TargetMode="External"/><Relationship Id="rId282" Type="http://schemas.openxmlformats.org/officeDocument/2006/relationships/hyperlink" Target="http://my.hrw.com/sh/ht56nc/0030304563/student/ch14/sec01/qc02/ht56nc14_01_q02fs.htm" TargetMode="External"/><Relationship Id="rId338" Type="http://schemas.openxmlformats.org/officeDocument/2006/relationships/hyperlink" Target="http://www.chem4kids.com/files/matter_changes.html" TargetMode="External"/><Relationship Id="rId503" Type="http://schemas.openxmlformats.org/officeDocument/2006/relationships/hyperlink" Target="http://www.google.com/url?q=http%3A%2F%2Fwww.theteachersguide.com%2Fplantsflowers.htm%23Plants%2FFlowers_Printouts&amp;sa=D&amp;sntz=1&amp;usg=AFQjCNFj9Sfbt8iibi0lfPwx0006931dIQ" TargetMode="External"/><Relationship Id="rId545" Type="http://schemas.openxmlformats.org/officeDocument/2006/relationships/hyperlink" Target="http://my.hrw.com/sh/ht56nc/0030304563/student/ch19/sec03/qc01/ht56nc19_03_q01fs.htm" TargetMode="External"/><Relationship Id="rId587" Type="http://schemas.openxmlformats.org/officeDocument/2006/relationships/hyperlink" Target="http://www.ftexploring.com/me/me2.html" TargetMode="External"/><Relationship Id="rId8" Type="http://schemas.openxmlformats.org/officeDocument/2006/relationships/hyperlink" Target="http://www.ncpublicschools.org" TargetMode="External"/><Relationship Id="rId142" Type="http://schemas.openxmlformats.org/officeDocument/2006/relationships/hyperlink" Target="http://my.hrw.com/sh/ht56nc/0030304563/student/ch14/sec02/qc05/ht56nc14_02_q05fs.htm" TargetMode="External"/><Relationship Id="rId184" Type="http://schemas.openxmlformats.org/officeDocument/2006/relationships/hyperlink" Target="http://my.hrw.com/sh/ht56nc/0030304563/student/ch15/sec03/qc01/ht56nc15_03_q01fs.htm" TargetMode="External"/><Relationship Id="rId391"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05"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7" Type="http://schemas.openxmlformats.org/officeDocument/2006/relationships/hyperlink" Target="http://jv.gilead.org.il/vt/c_earth/" TargetMode="External"/><Relationship Id="rId612" Type="http://schemas.openxmlformats.org/officeDocument/2006/relationships/hyperlink" Target="http://pbskids.org/zoom/activities/sci/biomeinabaggie.html" TargetMode="External"/><Relationship Id="rId251" Type="http://schemas.openxmlformats.org/officeDocument/2006/relationships/hyperlink" Target="http://my.hrw.com/sh/ht56nc/0030304563/student/ch17/sec02/qc04/ht56nc17_02_q04fs.htm" TargetMode="External"/><Relationship Id="rId489" Type="http://schemas.openxmlformats.org/officeDocument/2006/relationships/hyperlink" Target="http://aspire.cosmic-ray.org/labs/seismic/index.htm" TargetMode="External"/><Relationship Id="rId46" Type="http://schemas.openxmlformats.org/officeDocument/2006/relationships/hyperlink" Target="http://www.glencoe.com/sites/common_assets/science/virtual_labs/CT05/CT05.html" TargetMode="External"/><Relationship Id="rId293" Type="http://schemas.openxmlformats.org/officeDocument/2006/relationships/hyperlink" Target="http://my.hrw.com/sh/ht56nc/0030304563/student/ch14/sec01/qc02/ht56nc14_01_q02fs.htm" TargetMode="External"/><Relationship Id="rId307" Type="http://schemas.openxmlformats.org/officeDocument/2006/relationships/hyperlink" Target="http://my.hrw.com/sh/ht56nc/0030304563/student/ch14/sec01/qc02/ht56nc14_01_q02fs.htm" TargetMode="External"/><Relationship Id="rId349" Type="http://schemas.openxmlformats.org/officeDocument/2006/relationships/hyperlink" Target="http://www.chem4kids.com/files/matter_changes.html" TargetMode="External"/><Relationship Id="rId514" Type="http://schemas.openxmlformats.org/officeDocument/2006/relationships/hyperlink" Target="http://www.google.com/url?q=http%3A%2F%2Fwww.mbgnet.net%2Fbioplants%2F&amp;sa=D&amp;sntz=1&amp;usg=AFQjCNF-Fcs0B_LePt9x3R_EtFtWMB1WTQ" TargetMode="External"/><Relationship Id="rId556" Type="http://schemas.openxmlformats.org/officeDocument/2006/relationships/hyperlink" Target="http://serendip.brynmawr.edu/sci_edu/waldron/" TargetMode="External"/><Relationship Id="rId88" Type="http://schemas.openxmlformats.org/officeDocument/2006/relationships/hyperlink" Target="http://www.youtube.com/watch?v=Gf33ueRXMzQ" TargetMode="External"/><Relationship Id="rId111" Type="http://schemas.openxmlformats.org/officeDocument/2006/relationships/hyperlink" Target="http://my.hrw.com/sh/ht56nc/0030304563/student/ch14/sec02/qc06/ht56nc14_02_q06fs.htm" TargetMode="External"/><Relationship Id="rId153" Type="http://schemas.openxmlformats.org/officeDocument/2006/relationships/hyperlink" Target="http://my.hrw.com/sh/ht56nc/0030304563/student/ch14/sec02/qc05/ht56nc14_02_q05fs.htm" TargetMode="External"/><Relationship Id="rId195" Type="http://schemas.openxmlformats.org/officeDocument/2006/relationships/hyperlink" Target="http://my.hrw.com/sh/ht56nc/0030304563/student/ch15/sec03/qc01/ht56nc15_03_q01fs.htm" TargetMode="External"/><Relationship Id="rId209" Type="http://schemas.openxmlformats.org/officeDocument/2006/relationships/hyperlink" Target="http://my.hrw.com/sh/ht56nc/0030304563/student/ch15/sec03/qc02/ht56nc15_03_q02fs.htm" TargetMode="External"/><Relationship Id="rId360" Type="http://schemas.openxmlformats.org/officeDocument/2006/relationships/hyperlink" Target="http://www.neok12.com/States-of-Matter.htm" TargetMode="External"/><Relationship Id="rId416"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98" Type="http://schemas.openxmlformats.org/officeDocument/2006/relationships/hyperlink" Target="http://www.projects.juliantrubin.com/science_fair_project/botany/seed_germination_1.html" TargetMode="External"/><Relationship Id="rId220" Type="http://schemas.openxmlformats.org/officeDocument/2006/relationships/hyperlink" Target="http://my.hrw.com/sh/ht56nc/0030304563/student/ch15/sec03/qc02/ht56nc15_03_q02fs.htm" TargetMode="External"/><Relationship Id="rId458" Type="http://schemas.openxmlformats.org/officeDocument/2006/relationships/hyperlink" Target="http://www.walden.com/guide/journey_to_the_center_of_the_earth/" TargetMode="External"/><Relationship Id="rId623" Type="http://schemas.openxmlformats.org/officeDocument/2006/relationships/hyperlink" Target="http://www.teachertube.com/viewVideo.php?video_id=14461&amp;title=Phases_of_the_Moon" TargetMode="External"/><Relationship Id="rId15" Type="http://schemas.openxmlformats.org/officeDocument/2006/relationships/hyperlink" Target="http://www.smithsonianchannel.com/site/sn/home.do" TargetMode="External"/><Relationship Id="rId57" Type="http://schemas.openxmlformats.org/officeDocument/2006/relationships/hyperlink" Target="http://health.howstuffworks.com/human-body/systems/eye/eye.htm" TargetMode="External"/><Relationship Id="rId262" Type="http://schemas.openxmlformats.org/officeDocument/2006/relationships/hyperlink" Target="http://my.hrw.com/sh/ht56nc/0030304563/student/ch17/sec02/qc04/ht56nc17_02_q04fs.htm" TargetMode="External"/><Relationship Id="rId318" Type="http://schemas.openxmlformats.org/officeDocument/2006/relationships/hyperlink" Target="http://jc-schools.net/PPTs-science.htm" TargetMode="External"/><Relationship Id="rId525" Type="http://schemas.openxmlformats.org/officeDocument/2006/relationships/hyperlink" Target="http://my.hrw.com/sh/ht56nc/0030304563/student/ch19/sec03/qc01/ht56nc19_03_q01fs.htm" TargetMode="External"/><Relationship Id="rId567" Type="http://schemas.openxmlformats.org/officeDocument/2006/relationships/hyperlink" Target="http://www.uwsp.edu/cnr/wcee/keep/Mod1/Flow/foodchains.htm" TargetMode="External"/><Relationship Id="rId99" Type="http://schemas.openxmlformats.org/officeDocument/2006/relationships/hyperlink" Target="http://my.hrw.com/sh/ht56nc/0030304563/student/ch16/sec01/qc02/ht56nc16_01_q02fs.htm" TargetMode="External"/><Relationship Id="rId122" Type="http://schemas.openxmlformats.org/officeDocument/2006/relationships/hyperlink" Target="http://my.hrw.com/sh/ht56nc/0030304563/student/ch14/sec02/qc06/ht56nc14_02_q06fs.htm" TargetMode="External"/><Relationship Id="rId164" Type="http://schemas.openxmlformats.org/officeDocument/2006/relationships/hyperlink" Target="http://my.hrw.com/sh/ht56nc/0030304563/student/ch14/sec02/qc05/ht56nc14_02_q05fs.htm" TargetMode="External"/><Relationship Id="rId371" Type="http://schemas.openxmlformats.org/officeDocument/2006/relationships/hyperlink" Target="http://idahoptv.org/dialogue4kids/season7/matter/facts.cfm" TargetMode="External"/><Relationship Id="rId42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69" Type="http://schemas.openxmlformats.org/officeDocument/2006/relationships/hyperlink" Target="http://www.walden.com/guide/journey_to_the_center_of_the_earth/" TargetMode="External"/><Relationship Id="rId634" Type="http://schemas.openxmlformats.org/officeDocument/2006/relationships/hyperlink" Target="http://cas.sdss.org/dr7/en/" TargetMode="External"/><Relationship Id="rId26" Type="http://schemas.openxmlformats.org/officeDocument/2006/relationships/hyperlink" Target="http://www.classzone.com/books/earth_science/terc/content/visualizations/es1009/es1009page01.cfm?chapter_no=visualization" TargetMode="External"/><Relationship Id="rId231" Type="http://schemas.openxmlformats.org/officeDocument/2006/relationships/hyperlink" Target="http://my.hrw.com/sh/ht56nc/0030304563/student/ch15/sec03/qc02/ht56nc15_03_q02fs.htm" TargetMode="External"/><Relationship Id="rId273" Type="http://schemas.openxmlformats.org/officeDocument/2006/relationships/hyperlink" Target="http://missionscience.nasa.gov/ems/01_intro.html" TargetMode="External"/><Relationship Id="rId329" Type="http://schemas.openxmlformats.org/officeDocument/2006/relationships/hyperlink" Target="http://sciencespot.net/Media/atomsfam.pdf" TargetMode="External"/><Relationship Id="rId480" Type="http://schemas.openxmlformats.org/officeDocument/2006/relationships/hyperlink" Target="http://www.walden.com/guide/journey_to_the_center_of_the_earth/" TargetMode="External"/><Relationship Id="rId536" Type="http://schemas.openxmlformats.org/officeDocument/2006/relationships/hyperlink" Target="http://my.hrw.com/sh/ht56nc/0030304563/student/ch19/sec03/qc01/ht56nc19_03_q01fs.htm" TargetMode="External"/><Relationship Id="rId68" Type="http://schemas.openxmlformats.org/officeDocument/2006/relationships/hyperlink" Target="http://faculty.washington.edu/chudler/eyetr.html" TargetMode="External"/><Relationship Id="rId133" Type="http://schemas.openxmlformats.org/officeDocument/2006/relationships/hyperlink" Target="http://my.hrw.com/sh/ht56nc/0030304563/student/ch14/sec02/qc06/ht56nc14_02_q06fs.htm" TargetMode="External"/><Relationship Id="rId175" Type="http://schemas.openxmlformats.org/officeDocument/2006/relationships/hyperlink" Target="http://my.hrw.com/sh/ht56nc/0030304563/student/ch15/sec03/qc01/ht56nc15_03_q01fs.htm" TargetMode="External"/><Relationship Id="rId340" Type="http://schemas.openxmlformats.org/officeDocument/2006/relationships/hyperlink" Target="http://www.chem4kids.com/files/matter_changes.html" TargetMode="External"/><Relationship Id="rId578" Type="http://schemas.openxmlformats.org/officeDocument/2006/relationships/hyperlink" Target="http://www.ftexploring.com/me/me2.html" TargetMode="External"/><Relationship Id="rId200" Type="http://schemas.openxmlformats.org/officeDocument/2006/relationships/hyperlink" Target="http://my.hrw.com/sh/ht56nc/0030304563/student/ch15/sec03/qc01/ht56nc15_03_q01fs.htm" TargetMode="External"/><Relationship Id="rId382" Type="http://schemas.openxmlformats.org/officeDocument/2006/relationships/hyperlink" Target="http://idahoptv.org/dialogue4kids/season7/matter/facts.cfm" TargetMode="External"/><Relationship Id="rId43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03" Type="http://schemas.openxmlformats.org/officeDocument/2006/relationships/hyperlink" Target="http://www.projects.juliantrubin.com/science_fair_project/botany/seed_germination_1.html" TargetMode="External"/><Relationship Id="rId645" Type="http://schemas.openxmlformats.org/officeDocument/2006/relationships/hyperlink" Target="http://www.faulkes-telescope.com/" TargetMode="External"/><Relationship Id="rId242" Type="http://schemas.openxmlformats.org/officeDocument/2006/relationships/hyperlink" Target="http://my.hrw.com/sh/ht56nc/0030304563/student/ch17/sec02/qc04/ht56nc17_02_q04fs.htm" TargetMode="External"/><Relationship Id="rId284" Type="http://schemas.openxmlformats.org/officeDocument/2006/relationships/hyperlink" Target="http://my.hrw.com/sh/ht56nc/0030304563/student/ch14/sec01/qc02/ht56nc14_01_q02fs.htm" TargetMode="External"/><Relationship Id="rId491" Type="http://schemas.openxmlformats.org/officeDocument/2006/relationships/hyperlink" Target="http://aspire.cosmic-ray.org/labs/seismic/index.htm" TargetMode="External"/><Relationship Id="rId505" Type="http://schemas.openxmlformats.org/officeDocument/2006/relationships/hyperlink" Target="http://www.google.com/url?q=http%3A%2F%2Fwww.theteachersguide.com%2Fplantsflowers.htm%23Plants%2FFlowers_Printouts&amp;sa=D&amp;sntz=1&amp;usg=AFQjCNFj9Sfbt8iibi0lfPwx0006931dIQ" TargetMode="External"/><Relationship Id="rId37" Type="http://schemas.openxmlformats.org/officeDocument/2006/relationships/hyperlink" Target="http://earthquake.usgs.gov/learn/kids/" TargetMode="External"/><Relationship Id="rId79" Type="http://schemas.openxmlformats.org/officeDocument/2006/relationships/hyperlink" Target="http://www.teachervision.fen.com/eyes/printable/43145.html" TargetMode="External"/><Relationship Id="rId102" Type="http://schemas.openxmlformats.org/officeDocument/2006/relationships/hyperlink" Target="http://my.hrw.com/sh/ht56nc/0030304563/student/ch16/sec01/qc02/ht56nc16_01_q02fs.htm" TargetMode="External"/><Relationship Id="rId144" Type="http://schemas.openxmlformats.org/officeDocument/2006/relationships/hyperlink" Target="http://my.hrw.com/sh/ht56nc/0030304563/student/ch14/sec02/qc05/ht56nc14_02_q05fs.htm" TargetMode="External"/><Relationship Id="rId547" Type="http://schemas.openxmlformats.org/officeDocument/2006/relationships/hyperlink" Target="http://my.hrw.com/sh/ht56nc/0030304563/student/ch19/sec03/qc01/ht56nc19_03_q01fs.htm" TargetMode="External"/><Relationship Id="rId589"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90" Type="http://schemas.openxmlformats.org/officeDocument/2006/relationships/hyperlink" Target="http://www.youtube.com/watch?v=Gf33ueRXMzQ" TargetMode="External"/><Relationship Id="rId186" Type="http://schemas.openxmlformats.org/officeDocument/2006/relationships/hyperlink" Target="http://my.hrw.com/sh/ht56nc/0030304563/student/ch15/sec03/qc01/ht56nc15_03_q01fs.htm" TargetMode="External"/><Relationship Id="rId351" Type="http://schemas.openxmlformats.org/officeDocument/2006/relationships/hyperlink" Target="http://www.neok12.com/States-of-Matter.htm" TargetMode="External"/><Relationship Id="rId393"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07"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449" Type="http://schemas.openxmlformats.org/officeDocument/2006/relationships/hyperlink" Target="http://jv.gilead.org.il/vt/c_earth/" TargetMode="External"/><Relationship Id="rId614" Type="http://schemas.openxmlformats.org/officeDocument/2006/relationships/hyperlink" Target="http://www.google.com/url?q=http%3A%2F%2F74.6.238.254%2Fsearch%2Fsrpcache%3Fei%3DUTF-8%26p%3Ddormancy%2Band%2Btropism%2Bfor%2Bkids%26fr%3Dyfp-t-701%26u%3Dhttp%3A%2F%2Fcc.bingj.com%2Fcache.aspx%3Fq%3Ddormancy%2Band%2Btropism%2Bfor%2Bkids%26d%3D4788716947050245%26mkt%3Den-US%26setlang%3Den-US%26w%3D9e436cf9%2Cf9ced91f%26icp%3D1%26.intl%3Dus%26sig%3D_9HCc3fvZ5JTt0JY5S6akg--&amp;sa=D&amp;sntz=1&amp;usg=AFQjCNF8enuEfwIOCs2CLpWlMhZFvGSHEg" TargetMode="External"/><Relationship Id="rId211" Type="http://schemas.openxmlformats.org/officeDocument/2006/relationships/hyperlink" Target="http://my.hrw.com/sh/ht56nc/0030304563/student/ch15/sec03/qc02/ht56nc15_03_q02fs.htm" TargetMode="External"/><Relationship Id="rId253" Type="http://schemas.openxmlformats.org/officeDocument/2006/relationships/hyperlink" Target="http://my.hrw.com/sh/ht56nc/0030304563/student/ch17/sec02/qc04/ht56nc17_02_q04fs.htm" TargetMode="External"/><Relationship Id="rId295" Type="http://schemas.openxmlformats.org/officeDocument/2006/relationships/hyperlink" Target="http://my.hrw.com/sh/ht56nc/0030304563/student/ch14/sec01/qc02/ht56nc14_01_q02fs.htm" TargetMode="External"/><Relationship Id="rId309" Type="http://schemas.openxmlformats.org/officeDocument/2006/relationships/hyperlink" Target="http://www.hardin.k12.ky.us/res_techn/download/matter3.ppt" TargetMode="External"/><Relationship Id="rId460" Type="http://schemas.openxmlformats.org/officeDocument/2006/relationships/hyperlink" Target="http://www.walden.com/guide/journey_to_the_center_of_the_earth/" TargetMode="External"/><Relationship Id="rId516" Type="http://schemas.openxmlformats.org/officeDocument/2006/relationships/hyperlink" Target="http://www.google.com/url?q=http%3A%2F%2Fwww.mbgnet.net%2Fbioplants%2F&amp;sa=D&amp;sntz=1&amp;usg=AFQjCNF-Fcs0B_LePt9x3R_EtFtWMB1WTQ" TargetMode="External"/><Relationship Id="rId48" Type="http://schemas.openxmlformats.org/officeDocument/2006/relationships/hyperlink" Target="http://www.glencoe.com/sites/common_assets/science/virtual_labs/CT05/CT05.html" TargetMode="External"/><Relationship Id="rId113" Type="http://schemas.openxmlformats.org/officeDocument/2006/relationships/hyperlink" Target="http://my.hrw.com/sh/ht56nc/0030304563/student/ch14/sec02/qc06/ht56nc14_02_q06fs.htm" TargetMode="External"/><Relationship Id="rId320" Type="http://schemas.openxmlformats.org/officeDocument/2006/relationships/hyperlink" Target="http://jc-schools.net/PPTs-science.htm" TargetMode="External"/><Relationship Id="rId558" Type="http://schemas.openxmlformats.org/officeDocument/2006/relationships/hyperlink" Target="http://serendip.brynmawr.edu/sci_edu/waldron/" TargetMode="External"/><Relationship Id="rId155" Type="http://schemas.openxmlformats.org/officeDocument/2006/relationships/hyperlink" Target="http://my.hrw.com/sh/ht56nc/0030304563/student/ch14/sec02/qc05/ht56nc14_02_q05fs.htm" TargetMode="External"/><Relationship Id="rId197" Type="http://schemas.openxmlformats.org/officeDocument/2006/relationships/hyperlink" Target="http://my.hrw.com/sh/ht56nc/0030304563/student/ch15/sec03/qc01/ht56nc15_03_q01fs.htm" TargetMode="External"/><Relationship Id="rId362" Type="http://schemas.openxmlformats.org/officeDocument/2006/relationships/hyperlink" Target="http://www.neok12.com/States-of-Matter.htm" TargetMode="External"/><Relationship Id="rId418"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625" Type="http://schemas.openxmlformats.org/officeDocument/2006/relationships/hyperlink" Target="http://www.teachertube.com/viewVideo.php?video_id=14461&amp;title=Phases_of_the_Moon" TargetMode="External"/><Relationship Id="rId222" Type="http://schemas.openxmlformats.org/officeDocument/2006/relationships/hyperlink" Target="http://my.hrw.com/sh/ht56nc/0030304563/student/ch15/sec03/qc02/ht56nc15_03_q02fs.htm" TargetMode="External"/><Relationship Id="rId264" Type="http://schemas.openxmlformats.org/officeDocument/2006/relationships/hyperlink" Target="http://my.hrw.com/sh/ht56nc/0030304563/student/ch17/sec02/qc04/ht56nc17_02_q04fs.htm" TargetMode="External"/><Relationship Id="rId471" Type="http://schemas.openxmlformats.org/officeDocument/2006/relationships/hyperlink" Target="http://www.walden.com/guide/journey_to_the_center_of_the_earth/" TargetMode="External"/><Relationship Id="rId17" Type="http://schemas.openxmlformats.org/officeDocument/2006/relationships/hyperlink" Target="http://www.corestandards.org/the-standards/english-language-arts-standards/science-technical/grades-6-8/" TargetMode="External"/><Relationship Id="rId59" Type="http://schemas.openxmlformats.org/officeDocument/2006/relationships/hyperlink" Target="http://faculty.washington.edu/chudler/eyetr.html" TargetMode="External"/><Relationship Id="rId124" Type="http://schemas.openxmlformats.org/officeDocument/2006/relationships/hyperlink" Target="http://my.hrw.com/sh/ht56nc/0030304563/student/ch14/sec02/qc06/ht56nc14_02_q06fs.htm" TargetMode="External"/><Relationship Id="rId527" Type="http://schemas.openxmlformats.org/officeDocument/2006/relationships/hyperlink" Target="http://my.hrw.com/sh/ht56nc/0030304563/student/ch19/sec03/qc01/ht56nc19_03_q01fs.htm" TargetMode="External"/><Relationship Id="rId569" Type="http://schemas.openxmlformats.org/officeDocument/2006/relationships/hyperlink" Target="http://www.uwsp.edu/cnr/wcee/keep/Mod1/Flow/foodchains.htm" TargetMode="External"/><Relationship Id="rId70" Type="http://schemas.openxmlformats.org/officeDocument/2006/relationships/hyperlink" Target="http://faculty.washington.edu/chudler/eyetr.html" TargetMode="External"/><Relationship Id="rId166" Type="http://schemas.openxmlformats.org/officeDocument/2006/relationships/hyperlink" Target="http://my.hrw.com/sh/ht56nc/0030304563/student/ch14/sec02/qc05/ht56nc14_02_q05fs.htm" TargetMode="External"/><Relationship Id="rId331" Type="http://schemas.openxmlformats.org/officeDocument/2006/relationships/hyperlink" Target="http://sciencespot.net/Media/atomsfam.pdf" TargetMode="External"/><Relationship Id="rId373" Type="http://schemas.openxmlformats.org/officeDocument/2006/relationships/hyperlink" Target="http://idahoptv.org/dialogue4kids/season7/matter/facts.cfm" TargetMode="External"/><Relationship Id="rId429" Type="http://schemas.openxmlformats.org/officeDocument/2006/relationships/hyperlink" Target="http://portal.acs.org/portal/acs/corg/content?_nfpb=true&amp;_pageLabel=PP_TRANSITIONMAIN&amp;node_id=878&amp;use_sec=false&amp;sec_url_var=region1&amp;__uuid=8d34599c-f5f4-4102-93ce-90fd47283e99" TargetMode="External"/><Relationship Id="rId580" Type="http://schemas.openxmlformats.org/officeDocument/2006/relationships/hyperlink" Target="http://www.ftexploring.com/me/me2.html" TargetMode="External"/><Relationship Id="rId636" Type="http://schemas.openxmlformats.org/officeDocument/2006/relationships/hyperlink" Target="http://starchild.gsfc.nasa.gov/docs/StarChild/StarChild.html" TargetMode="External"/><Relationship Id="rId1" Type="http://schemas.openxmlformats.org/officeDocument/2006/relationships/customXml" Target="../customXml/item1.xml"/><Relationship Id="rId233" Type="http://schemas.openxmlformats.org/officeDocument/2006/relationships/hyperlink" Target="http://my.hrw.com/sh/ht56nc/0030304563/student/ch15/sec03/qc02/ht56nc15_03_q02fs.htm" TargetMode="External"/><Relationship Id="rId440" Type="http://schemas.openxmlformats.org/officeDocument/2006/relationships/hyperlink" Target="http://portal.acs.org/portal/acs/corg/content?_nfpb=true&amp;_pageLabel=PP_TRANSITIONMAIN&amp;node_id=878&amp;use_sec=false&amp;sec_url_var=region1&amp;__uuid=8d34599c-f5f4-4102-93ce-90fd47283e9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EF6B1-0B0C-40B7-975E-6D82D750A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12175</Words>
  <Characters>69401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 </cp:lastModifiedBy>
  <cp:revision>3</cp:revision>
  <cp:lastPrinted>2012-06-22T18:24:00Z</cp:lastPrinted>
  <dcterms:created xsi:type="dcterms:W3CDTF">2016-08-16T18:47:00Z</dcterms:created>
  <dcterms:modified xsi:type="dcterms:W3CDTF">2016-08-16T18:47:00Z</dcterms:modified>
</cp:coreProperties>
</file>